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7D" w:rsidRPr="00AE1DB7" w:rsidRDefault="0077757D" w:rsidP="0077757D">
      <w:pPr>
        <w:suppressAutoHyphens/>
        <w:ind w:left="5580" w:hanging="5580"/>
        <w:jc w:val="right"/>
      </w:pPr>
      <w:r w:rsidRPr="00AE1DB7">
        <w:t xml:space="preserve">«Приложение </w:t>
      </w:r>
      <w:r>
        <w:t>2</w:t>
      </w:r>
    </w:p>
    <w:p w:rsidR="0077757D" w:rsidRPr="00AE1DB7" w:rsidRDefault="0077757D" w:rsidP="0077757D">
      <w:pPr>
        <w:tabs>
          <w:tab w:val="left" w:pos="5674"/>
          <w:tab w:val="right" w:pos="9978"/>
        </w:tabs>
        <w:suppressAutoHyphens/>
        <w:jc w:val="right"/>
      </w:pPr>
      <w:r w:rsidRPr="00AE1DB7">
        <w:t>к решению Совета депутатов</w:t>
      </w:r>
    </w:p>
    <w:p w:rsidR="0077757D" w:rsidRPr="00AE1DB7" w:rsidRDefault="0077757D" w:rsidP="0077757D">
      <w:pPr>
        <w:suppressAutoHyphens/>
        <w:jc w:val="right"/>
      </w:pPr>
      <w:r w:rsidRPr="00AE1DB7">
        <w:t>Воскресенского муниципального округа</w:t>
      </w:r>
    </w:p>
    <w:p w:rsidR="0077757D" w:rsidRPr="00AE1DB7" w:rsidRDefault="0077757D" w:rsidP="0077757D">
      <w:pPr>
        <w:suppressAutoHyphens/>
        <w:jc w:val="right"/>
      </w:pPr>
      <w:r w:rsidRPr="00AE1DB7">
        <w:t>Нижегородской области</w:t>
      </w:r>
    </w:p>
    <w:p w:rsidR="0077757D" w:rsidRPr="00AE1DB7" w:rsidRDefault="0077757D" w:rsidP="0077757D">
      <w:pPr>
        <w:suppressAutoHyphens/>
        <w:jc w:val="right"/>
      </w:pPr>
      <w:r w:rsidRPr="00AE1DB7">
        <w:t xml:space="preserve">от </w:t>
      </w:r>
      <w:r>
        <w:t>29 декабря</w:t>
      </w:r>
      <w:r w:rsidRPr="00AE1DB7">
        <w:t xml:space="preserve"> 202</w:t>
      </w:r>
      <w:r>
        <w:t>5</w:t>
      </w:r>
      <w:r w:rsidRPr="00AE1DB7">
        <w:t xml:space="preserve"> года №</w:t>
      </w:r>
      <w:r>
        <w:t>98</w:t>
      </w:r>
      <w:r w:rsidRPr="00AE1DB7">
        <w:t xml:space="preserve"> </w:t>
      </w:r>
    </w:p>
    <w:p w:rsidR="0077757D" w:rsidRPr="00073D5A" w:rsidRDefault="0077757D" w:rsidP="0077757D">
      <w:pPr>
        <w:ind w:left="5580" w:hanging="5580"/>
        <w:jc w:val="right"/>
      </w:pPr>
      <w:r w:rsidRPr="00073D5A">
        <w:t>«О внесении изменений в решение Совета депутатов</w:t>
      </w:r>
    </w:p>
    <w:p w:rsidR="0077757D" w:rsidRPr="00073D5A" w:rsidRDefault="0077757D" w:rsidP="0077757D">
      <w:pPr>
        <w:ind w:left="5580" w:hanging="5580"/>
        <w:jc w:val="right"/>
      </w:pPr>
      <w:r w:rsidRPr="00073D5A">
        <w:t xml:space="preserve"> Воскресенского муниципального округа</w:t>
      </w:r>
    </w:p>
    <w:p w:rsidR="0077757D" w:rsidRPr="00073D5A" w:rsidRDefault="0077757D" w:rsidP="0077757D">
      <w:pPr>
        <w:ind w:left="5580" w:hanging="5580"/>
        <w:jc w:val="right"/>
      </w:pPr>
      <w:r w:rsidRPr="00073D5A">
        <w:t>Нижегородской области</w:t>
      </w:r>
    </w:p>
    <w:p w:rsidR="0077757D" w:rsidRPr="00073D5A" w:rsidRDefault="0077757D" w:rsidP="0077757D">
      <w:pPr>
        <w:ind w:left="5580" w:hanging="5580"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 года №92</w:t>
      </w:r>
    </w:p>
    <w:p w:rsidR="0077757D" w:rsidRPr="00073D5A" w:rsidRDefault="0077757D" w:rsidP="0077757D">
      <w:pPr>
        <w:ind w:left="5580" w:hanging="5580"/>
        <w:jc w:val="right"/>
      </w:pPr>
      <w:r w:rsidRPr="00073D5A">
        <w:t>«О бюджете муниципального округа на 202</w:t>
      </w:r>
      <w:r>
        <w:t>5</w:t>
      </w:r>
      <w:r w:rsidRPr="00073D5A">
        <w:t xml:space="preserve"> год</w:t>
      </w:r>
    </w:p>
    <w:p w:rsidR="0077757D" w:rsidRDefault="0077757D" w:rsidP="0077757D">
      <w:pPr>
        <w:suppressAutoHyphens/>
        <w:jc w:val="right"/>
      </w:pPr>
      <w:r w:rsidRPr="00073D5A">
        <w:t>и на плановый период 202</w:t>
      </w:r>
      <w:r>
        <w:t>6</w:t>
      </w:r>
      <w:r w:rsidRPr="00073D5A">
        <w:t xml:space="preserve"> и 202</w:t>
      </w:r>
      <w:r>
        <w:t>7</w:t>
      </w:r>
      <w:r w:rsidRPr="00073D5A">
        <w:t xml:space="preserve"> годов»</w:t>
      </w:r>
    </w:p>
    <w:p w:rsidR="0077757D" w:rsidRPr="00073D5A" w:rsidRDefault="0077757D" w:rsidP="0077757D">
      <w:pPr>
        <w:ind w:left="5580" w:hanging="5580"/>
        <w:jc w:val="right"/>
      </w:pPr>
      <w:r w:rsidRPr="00073D5A">
        <w:t>Приложение 3</w:t>
      </w:r>
    </w:p>
    <w:p w:rsidR="0077757D" w:rsidRPr="00073D5A" w:rsidRDefault="0077757D" w:rsidP="0077757D">
      <w:pPr>
        <w:ind w:left="5580" w:hanging="5580"/>
        <w:jc w:val="right"/>
      </w:pPr>
      <w:r w:rsidRPr="00073D5A">
        <w:t>к решению Совета депутатов</w:t>
      </w:r>
    </w:p>
    <w:p w:rsidR="0077757D" w:rsidRPr="00073D5A" w:rsidRDefault="0077757D" w:rsidP="0077757D">
      <w:pPr>
        <w:ind w:left="5580" w:hanging="5580"/>
        <w:jc w:val="right"/>
      </w:pPr>
      <w:r w:rsidRPr="00073D5A">
        <w:t>Воскресенского муниципального округа</w:t>
      </w:r>
    </w:p>
    <w:p w:rsidR="0077757D" w:rsidRPr="00073D5A" w:rsidRDefault="0077757D" w:rsidP="0077757D">
      <w:pPr>
        <w:ind w:left="5580" w:hanging="5580"/>
        <w:jc w:val="right"/>
      </w:pPr>
      <w:r w:rsidRPr="00073D5A">
        <w:t>Нижегородской области</w:t>
      </w:r>
    </w:p>
    <w:p w:rsidR="0077757D" w:rsidRDefault="0077757D" w:rsidP="0077757D">
      <w:pPr>
        <w:suppressAutoHyphens/>
        <w:jc w:val="right"/>
      </w:pPr>
      <w:r w:rsidRPr="00073D5A">
        <w:t>от 2</w:t>
      </w:r>
      <w:r>
        <w:t>3</w:t>
      </w:r>
      <w:r w:rsidRPr="00073D5A">
        <w:t xml:space="preserve"> декабря 202</w:t>
      </w:r>
      <w:r>
        <w:t>4</w:t>
      </w:r>
      <w:r w:rsidRPr="00073D5A">
        <w:t xml:space="preserve"> года №</w:t>
      </w:r>
      <w:r>
        <w:t>92</w:t>
      </w:r>
    </w:p>
    <w:p w:rsidR="0077757D" w:rsidRPr="00073D5A" w:rsidRDefault="0077757D" w:rsidP="0077757D">
      <w:pPr>
        <w:jc w:val="center"/>
        <w:rPr>
          <w:b/>
        </w:rPr>
      </w:pPr>
    </w:p>
    <w:p w:rsidR="0077757D" w:rsidRPr="00073D5A" w:rsidRDefault="0077757D" w:rsidP="0077757D">
      <w:pPr>
        <w:jc w:val="center"/>
        <w:rPr>
          <w:b/>
        </w:rPr>
      </w:pPr>
      <w:r w:rsidRPr="00073D5A">
        <w:rPr>
          <w:b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073D5A">
        <w:rPr>
          <w:b/>
        </w:rPr>
        <w:t>видов расходов классификации расходов бюджета</w:t>
      </w:r>
      <w:proofErr w:type="gramEnd"/>
    </w:p>
    <w:p w:rsidR="0077757D" w:rsidRDefault="0077757D" w:rsidP="0077757D">
      <w:pPr>
        <w:ind w:left="5580" w:hanging="5580"/>
        <w:jc w:val="right"/>
      </w:pPr>
      <w:r w:rsidRPr="00073D5A"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69"/>
        <w:gridCol w:w="2256"/>
        <w:gridCol w:w="1289"/>
        <w:gridCol w:w="2224"/>
        <w:gridCol w:w="2224"/>
        <w:gridCol w:w="2224"/>
      </w:tblGrid>
      <w:tr w:rsidR="0077757D" w:rsidRPr="0077757D" w:rsidTr="0040388F">
        <w:trPr>
          <w:trHeight w:val="450"/>
        </w:trPr>
        <w:tc>
          <w:tcPr>
            <w:tcW w:w="1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ЦСР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ВР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2025 год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2026 год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2027 год</w:t>
            </w:r>
          </w:p>
        </w:tc>
      </w:tr>
      <w:tr w:rsidR="0077757D" w:rsidRPr="0077757D" w:rsidTr="0040388F">
        <w:trPr>
          <w:trHeight w:val="360"/>
        </w:trPr>
        <w:tc>
          <w:tcPr>
            <w:tcW w:w="1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7D" w:rsidRPr="0077757D" w:rsidRDefault="0077757D" w:rsidP="0077757D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7D" w:rsidRPr="0077757D" w:rsidRDefault="0077757D" w:rsidP="0077757D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7D" w:rsidRPr="0077757D" w:rsidRDefault="0077757D" w:rsidP="0077757D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7D" w:rsidRPr="0077757D" w:rsidRDefault="0077757D" w:rsidP="0077757D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7D" w:rsidRPr="0077757D" w:rsidRDefault="0077757D" w:rsidP="0077757D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57D" w:rsidRPr="0077757D" w:rsidRDefault="0077757D" w:rsidP="0077757D">
            <w:pPr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77757D" w:rsidRPr="0077757D" w:rsidTr="0040388F">
        <w:trPr>
          <w:trHeight w:val="1589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образования Воскресенского муниципального округа Нижегородской области» на 2023 - 2028 годы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01.0.00.00000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701 050 510,70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676 645 881,10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678 689 349,06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607 021 793,16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586 696 631,10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586 848 599,06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Обеспечение деятельности дошкольных образовательных организаций, подведомственных управлению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142 406 452,37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139 766 550,00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140 143 650,00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62 834 052,37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60 640 250,00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60 847 350,00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30 492 036,80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29 215 000,00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29 215 000,00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32 103 283,57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31 118 750,00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31 325 850,00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01.1.01.20590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238 732,00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306 500,00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306 500,00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76 251 300,00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76 251 300,00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76 421 300,00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74 299 028,42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75 547 300,00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75 747 300,00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1 952 271,58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704 000,00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674 000,00</w:t>
            </w:r>
          </w:p>
        </w:tc>
      </w:tr>
      <w:tr w:rsidR="0077757D" w:rsidRPr="0077757D" w:rsidTr="0040388F">
        <w:trPr>
          <w:trHeight w:val="442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осуществление выплаты компенсации части родительской платы за присмотр и уход за ребёнком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01.1.01.73110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2 304 400,00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1 798 300,00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1 798 300,00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01.1.01.73110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34 100,00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26 600,00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01.1.01.73110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2 270 300,00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1 771 700,00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1 771 700,00</w:t>
            </w:r>
          </w:p>
        </w:tc>
      </w:tr>
      <w:tr w:rsidR="0077757D" w:rsidRPr="0077757D" w:rsidTr="0040388F">
        <w:trPr>
          <w:trHeight w:val="474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77757D">
              <w:rPr>
                <w:rFonts w:eastAsia="Times New Roman"/>
                <w:color w:val="000000"/>
              </w:rPr>
              <w:t>Расходы на осуществление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за счёт средств областного бюджета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01.1.01.73170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1 016 700,00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1 076 700,00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1 076 700,00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01.1.01.73170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1 016 700,00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1 076 700,00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1 076 700,00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деятельности общеобразовательных организаций, подведомственных управлению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439 049 058,79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420 037 153,10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419 766 450,06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Обеспечение деятельности общеобразовательных организаций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121 749 826,53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103 410 079,79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103 611 480,79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39 500 801,05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38 788 400,00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38 788 400,00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55 816 397,00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45 491 378,79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45 692 778,79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26 241 885,39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18 849 501,00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18 849 502,00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185 743,09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280 800,00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280 800,00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за счёт средств фонда на поддержку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521 166,00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420 200,00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100 966,00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исполнение полномочий в сфере общего образования за счёт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301 739 800,00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301 739 800,00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301 739 800,00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166 272 953,60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202 086 800,00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202 086 800,00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51 586 396,40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15 788 200,00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15 788 200,00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01.1.08.73070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83 880 450,00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83 864 800,00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83 864 800,00</w:t>
            </w:r>
          </w:p>
        </w:tc>
      </w:tr>
      <w:tr w:rsidR="0077757D" w:rsidRPr="0077757D" w:rsidTr="0040388F">
        <w:trPr>
          <w:trHeight w:val="411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местного бюджета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01.1.08.73140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848 000,00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716 600,00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716 600,00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01.1.08.73140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625 627,75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716 600,00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716 600,00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01.1.08.73140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222 372,25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01.1.08.74590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1 555 981,00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01.1.08.74590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1 095 310,00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01.1.08.74590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460 671,00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77757D">
              <w:rPr>
                <w:rFonts w:eastAsia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организациях Нижегородской области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01.1.08.L3040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7 341 093,85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7 784 470,10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7 428 455,46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01.1.08.L3040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3 541 116,96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3 866 891,10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3 682 567,46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01.1.08.L3040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3 799 976,89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3 917 579,00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3 745 888,00</w:t>
            </w:r>
          </w:p>
        </w:tc>
      </w:tr>
      <w:tr w:rsidR="0077757D" w:rsidRPr="0077757D" w:rsidTr="0040388F">
        <w:trPr>
          <w:trHeight w:val="442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 за счёт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01.1.08.S2480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2 532 168,31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3 842 121,21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3 842 121,21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01.1.08.S2480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1 257 848,76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2 311 711,21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2 311 711,21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01.1.08.S2480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1 274 319,55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1 530 410,00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1 530 410,00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местного бюджета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01.1.08.S2490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2 761 023,10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2 544 082,00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2 427 992,60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01.1.08.S2490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1 373 310,10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1 263 885,00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1 203 944,60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01.1.08.S2490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1 387 713,00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1 280 197,00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1 224 048,00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Региональный проект "Педагоги и наставники"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25 566 282,00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26 892 928,00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26 938 499,00</w:t>
            </w:r>
          </w:p>
        </w:tc>
      </w:tr>
      <w:tr w:rsidR="0077757D" w:rsidRPr="0077757D" w:rsidTr="0040388F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.50500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781 200,00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781 200,00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.50500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580 169,25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624 960,00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624 960,00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.50500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148 530,75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156 240,00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156 240,00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счёт средств федерального и областного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.51790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2 481 822,00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2 519 488,00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2 565 059,00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.51790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1 882 528,39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1 926 667,13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1 961 515,56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.51790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599 293,61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592 820,87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603 543,44</w:t>
            </w:r>
          </w:p>
        </w:tc>
      </w:tr>
      <w:tr w:rsidR="0077757D" w:rsidRPr="0077757D" w:rsidTr="0040388F">
        <w:trPr>
          <w:trHeight w:val="505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.53030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22 355 760,00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23 592 240,00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23 592 240,00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.53030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16 440 359,74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17 655 120,00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17 655 120,00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01.1.Ю</w:t>
            </w:r>
            <w:proofErr w:type="gramStart"/>
            <w:r w:rsidRPr="0077757D">
              <w:rPr>
                <w:rFonts w:eastAsia="Times New Roman"/>
                <w:color w:val="000000"/>
              </w:rPr>
              <w:t>6</w:t>
            </w:r>
            <w:proofErr w:type="gramEnd"/>
            <w:r w:rsidRPr="0077757D">
              <w:rPr>
                <w:rFonts w:eastAsia="Times New Roman"/>
                <w:color w:val="000000"/>
              </w:rPr>
              <w:t>.53030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5 915 400,26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5 937 120,00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5 937 120,00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"Развитие дополнительного образования и воспитания детей и молодёжи"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27 294 528,51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25 187 000,00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25 187 000,00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образовательной деятельности организаций дополнительного образования, подведомственных отделу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24 158 502,11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24 471 500,00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24 471 500,00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деятельности организаций дополнительного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01.2.01.23590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6 308 036,08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5 911 150,00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5 911 150,00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01.2.01.23590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6 308 036,08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5 911 150,00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5 911 150,00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Обеспечение </w:t>
            </w:r>
            <w:proofErr w:type="gramStart"/>
            <w:r w:rsidRPr="0077757D">
              <w:rPr>
                <w:rFonts w:eastAsia="Times New Roman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01.2.01.23592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17 850 466,03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18 560 350,00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18 560 350,00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01.2.01.23592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17 850 466,03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18 160 950,00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18 160 950,00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01.2.01.23592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399 400,00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399 400,00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отдыха и оздоровления детей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3 136 026,40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715 500,00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715 500,00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организацию отдыха и оздоровления детей в загородных оздоровительно-образовательных центрах (лагерях) круглогодичного и сезонного действия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01.2.09.24010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01.2.09.24010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149 247,20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01.2.09.24010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50 752,80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организацию отдыха и оздоровления детей в лагерях с дневным пребыванием на базе муниципальных общеобразовательных учреждений Воскресенского округа в период летних и сезонных каникул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01.2.09.24020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2 549 505,20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01.2.09.24020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1 708 505,20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01.2.09.24020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841 000,00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проведение мероприятий во время каникулярного отдыха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286 521,20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247 364,00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39 157,20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505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77757D">
              <w:rPr>
                <w:rFonts w:eastAsia="Times New Roman"/>
                <w:color w:val="000000"/>
              </w:rPr>
              <w:t>на осуществление выплат на компенсацию части расходов по приобретению путёвки с частичной оплатой за счёт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01.2.09.73320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515 500,00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515 500,00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01.2.09.73320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515 500,00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515 500,00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1 121 500,00</w:t>
            </w:r>
          </w:p>
        </w:tc>
      </w:tr>
      <w:tr w:rsidR="0077757D" w:rsidRPr="0077757D" w:rsidTr="0040388F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Формирование культуры оценки качества образования на уровне округа и отдельных организаций через повышение квалификационного уровня кадров системы образования, организацию мониторинга качества образования, проведение анализа и использование результатов оценочных процедур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01.3.04.00000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1 121 500,00</w:t>
            </w:r>
          </w:p>
        </w:tc>
      </w:tr>
      <w:tr w:rsidR="0077757D" w:rsidRPr="0077757D" w:rsidTr="0040388F">
        <w:trPr>
          <w:trHeight w:val="505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01.3.04.73010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1 121 500,00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01.3.04.73010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565 230,05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540 100,00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01.3.04.73010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556 269,95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581 400,00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581 400,00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"Патриотическое воспитание и подготовка граждан к военной службе"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Проведение комплекса мероприятий, направленных на гражданско-патриотическое воспитание, воспитание у граждан навыков поведения в чрезвычайных ситуациях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01.4.05.00000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Проведение мероприятий в рамках подпрограммы "Патриотическое воспитание и подготовка граждан к военной службе"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01.4.05.29140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01.4.05.29140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70 092,69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Ресурсное обеспечение сферы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01.5.00.00000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Реализация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01.5.05.00000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01.5.05.S2250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01.5.05.S2250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7 709 701,68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9 128 600,00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01.5.05.S2250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1 418 898,32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01.7.00.00000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Проведение мероприятий для получения лицензии на осуществление образовательной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01.7.02.00000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проведение мероприятий для получения лицензии на осуществление образовательной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01.7.02.21590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01.7.02.21590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151 044,11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56 160 152,23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54 512 150,00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56 403 650,00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аппарат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5 888 808,93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4 826 400,00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5 126 400,00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аппарата управления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5 888 808,93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4 826 400,00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5 126 400,00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5 614 144,03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4 756 000,00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5 056 000,00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274 664,90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70 400,00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50 271 343,30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49 685 750,00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51 277 250,00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50 271 343,30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49 685 750,00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51 277 250,00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46 268 946,79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46 566 900,00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48 566 900,00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4 002 396,51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3 016 050,00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2 607 550,00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01.8.02.45590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102 800,00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Стипендиальная программа поддержки целевого обучения педагогических кадров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01.9.00.00000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выплату стипендии студентам, обучающимся на педагогических специальностях в образовательных организациях среднего профессионального и высшего образования по договорам о целевом обучении, заключенным с администрацией Воскресенского муниципального округа Нижегородской области.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01.9.00.29140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01.9.00.29140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102 800,00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"Социальная поддержка семей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02.0.00.00000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307 280,00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"Укрепление института успешной семьи, развитие и сохранение лучших семейных традиций"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02.1.00.00000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307 280,00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Формирование духовно-нравственных ценностей семьи, реализация целенаправленной и адресной системы мер социальной поддержки многодетных семей, детей-инвалидов, неполных семей, семей одиноких матерей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02.1.01.00000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307 280,00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реализацию общественно и социально значимых мероприятий, направленных на укрепление института успешной семьи, развитие и сохранение лучших семейных традиций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307 280,00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208 230,00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02.1.01.29010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99 050,00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«Социальная поддержка ветеранов и инвалидов Воскресенского муниципального округа Нижегородской области» на 2023 - 2028 годы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03.0.00.00000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2 378 300,00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2 168 300,00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"Повышение качества жизни пожилых людей, ветеранов боевых действий и инвалидов"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03.1.00.00000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2 168 300,00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Формирование активного социального статуса граждан пожилого возраста и инвалидов, реализация их социокультурных потребностей, развитие творческого потенциала, новых форм общения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03.1.01.00000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2 378 300,00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2 168 300,00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2 168 300,00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предоставление субсидий Совету ветеранов войны и труда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03.1.01.25010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1 911 000,00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1 701 000,00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1 701 000,00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03.1.01.25010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1 911 000,00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1 701 000,00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1 701 000,00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предоставление субсидий Обществу инвалидов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03.1.01.25020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467 300,00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03.1.01.25020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467 300,00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467 300,00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"Адресная инвестиционная программа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04.0.00.00000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413 092 772,74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122 781 470,01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46 100 810,00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"Адресная инвестиционная программа Воскресенского муниципального округа Нижегородской области по строительству"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405 833 669,04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117 081 970,01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40 101 310,00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Реализация государственной программы "Обеспечение граждан Нижегородской области доступным и комфортным жильём на период до 2024 года" (утверждена постановлением Правительства Нижегородской области от 18 октября 2013 года №748)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Инженерная и дорожная инфраструктура микрорайона малоэтажной жилой застройки в Западной части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spellEnd"/>
            <w:r w:rsidRPr="0077757D">
              <w:rPr>
                <w:rFonts w:eastAsia="Times New Roman"/>
                <w:color w:val="000000"/>
              </w:rPr>
              <w:t>. Воскресенское (для земельных участков, предназначенных для предоставления многодетным семьям)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04.1.01.10102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04.1.01.10102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66 642,99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Обеспечение территорий документами </w:t>
            </w:r>
            <w:proofErr w:type="spellStart"/>
            <w:r w:rsidRPr="0077757D">
              <w:rPr>
                <w:rFonts w:eastAsia="Times New Roman"/>
                <w:color w:val="000000"/>
              </w:rPr>
              <w:t>терпланирования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и реализация архитектурной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297 885,25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Технические паспорта на вводимые объекты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04.1.02.29010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67 731,25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04.1.02.29010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67 731,25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Экспертиза смет и ПСД в </w:t>
            </w:r>
            <w:proofErr w:type="gramStart"/>
            <w:r w:rsidRPr="0077757D">
              <w:rPr>
                <w:rFonts w:eastAsia="Times New Roman"/>
                <w:color w:val="000000"/>
              </w:rPr>
              <w:t>ГАУ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НО УГЭ </w:t>
            </w:r>
            <w:proofErr w:type="spellStart"/>
            <w:r w:rsidRPr="0077757D">
              <w:rPr>
                <w:rFonts w:eastAsia="Times New Roman"/>
                <w:color w:val="000000"/>
              </w:rPr>
              <w:t>ПДиРИИ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04.1.02.29040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04.1.02.29040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Получение технических условий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04.1.02.29060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230 154,00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04.1.02.29060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230 154,00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Выполнение государственных обязательств по обеспечению жильём отдельных категорий граждан, установленных законодательством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39 494 186,40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24 328 100,00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77757D">
              <w:rPr>
                <w:rFonts w:eastAsia="Times New Roman"/>
                <w:color w:val="000000"/>
              </w:rPr>
              <w:t xml:space="preserve">Оценка технического </w:t>
            </w:r>
            <w:proofErr w:type="spellStart"/>
            <w:r w:rsidRPr="0077757D">
              <w:rPr>
                <w:rFonts w:eastAsia="Times New Roman"/>
                <w:color w:val="000000"/>
              </w:rPr>
              <w:t>состяния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жилых домов (детей-сирот и детей, оставшихся без попечения родителей, </w:t>
            </w:r>
            <w:r w:rsidRPr="0077757D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родителей)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04.1.03.10820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430 892,00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04.1.03.10820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430 892,00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обеспечение детей-сирот и детей, оставшихся без попечения родителей, </w:t>
            </w:r>
            <w:r w:rsidRPr="0077757D">
              <w:rPr>
                <w:rFonts w:eastAsia="Times New Roman"/>
                <w:color w:val="000000"/>
              </w:rPr>
              <w:br/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39 063 294,40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24 328 100,00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164 714,40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38 848 080,00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24 328 100,00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24 328 100,00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04.1.03.Д0820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технического обслуживания газопроводов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Техническое обслуживание и аварийно-диспетчерское обслуживание газопроводов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04.1.04.29700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04.1.04.29700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1 236 032,02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</w:tr>
      <w:tr w:rsidR="0077757D" w:rsidRPr="0077757D" w:rsidTr="0040388F">
        <w:trPr>
          <w:trHeight w:val="568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Реализация постановления </w:t>
            </w:r>
            <w:proofErr w:type="gramStart"/>
            <w:r w:rsidRPr="0077757D">
              <w:rPr>
                <w:rFonts w:eastAsia="Times New Roman"/>
                <w:color w:val="000000"/>
              </w:rPr>
              <w:t>Правительства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НО от 15.06.2021 г №490 «Об утверждении Порядка предоставления и распределения из областного бюджета бюджетам муниципальных районов, муниципальных округов и городских округов Нижегородской области иных межбюджетных трансфертов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52 380,00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04.1.05.74500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52 380,00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04.1.05.74500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10 480,00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52 380,00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52 380,00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Мероприятия в рамках государственной программы "Создание новых мест в общеобразовательных организациях Нижегородской области в соответствии с прогнозируемой потребностью и современными условиями обучения"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реализацию мероприятий в рамках адресной инвестиционной программы (строительство школы)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04.1.07.S0670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04.1.07.S0670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75 793 324,53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43 269 160,00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Реализация государственной программы Нижегородской области "Развитие жилищного строительства и ликвидация аварийного жилищного фонда на территории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снос расселенных многоквартирных жилых домов в муниципальных образованиях Нижегородской области, признанных аварийными, за счет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04.1.09.S2120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04.1.09.S2120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434 684,16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1 115 200,00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12 844 702,50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14 070 830,00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14 070 830,00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ремонт муниципального жилья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04.1.10.10116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119 332,72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04.1.10.10116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119 332,72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прокладку водопровода до </w:t>
            </w:r>
            <w:proofErr w:type="spellStart"/>
            <w:r w:rsidRPr="0077757D">
              <w:rPr>
                <w:rFonts w:eastAsia="Times New Roman"/>
                <w:color w:val="000000"/>
              </w:rPr>
              <w:t>ул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есенняя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в </w:t>
            </w:r>
            <w:proofErr w:type="spellStart"/>
            <w:r w:rsidRPr="0077757D">
              <w:rPr>
                <w:rFonts w:eastAsia="Times New Roman"/>
                <w:color w:val="000000"/>
              </w:rPr>
              <w:t>п.Калиниха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04.1.10.10117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346 872,35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04.1.10.10117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346 872,35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разработку проектно-сметной документации для проведения I этапа по благоустройству набережной в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04.1.10.10118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04.1.10.10118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Проверка смет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04.1.10.10206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268 006,03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04.1.10.10206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268 006,03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Оплата </w:t>
            </w:r>
            <w:proofErr w:type="spellStart"/>
            <w:r w:rsidRPr="0077757D">
              <w:rPr>
                <w:rFonts w:eastAsia="Times New Roman"/>
                <w:color w:val="000000"/>
              </w:rPr>
              <w:t>техприсоединения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04.1.10.10207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212 268,75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04.1.10.10207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212 268,75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Проведение коммуникаций и устройство фундамента к модульной лыжной базе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ул.Панфилова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(возле школы)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04.1.10.10209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870 991,06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04.1.10.10209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870 991,06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капитальный ремонт образовательных организаций Нижегородской области, реализующих общеобразовательные программы, за счёт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04.1.10.S2180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9 827 231,59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13 270 830,00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13 270 830,00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04.1.10.S2180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9 827 231,59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13 270 830,00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13 270 830,00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Строительство объектов газоснабжения и разработка ПИР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1 492 205,59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Газификация жилья для детей-сирот в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04.1.11.10101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570 303,45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04.1.11.10101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570 303,45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Газификация жилья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04.1.11.10102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718 822,48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04.1.11.10102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718 822,48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газификацию МОУ ЦК «Китеж»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04.1.11.10103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04.1.11.10103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203 079,66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Ведомственный проект "Сохранение и развитие материально-технической базы учреждений, обеспечивающих предоставление услуг в сфере здравоохранения"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подготовку территорий для устройства быстровозводимых модульных конструкций в рамках адресной инвестиционной программы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04.1.12.S0970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3 150 718,70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04.1.12.S0970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2 014 624,52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04.1.12.S0970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1 136 094,18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Региональный проект "Жилье"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04.1.И</w:t>
            </w:r>
            <w:proofErr w:type="gramStart"/>
            <w:r w:rsidRPr="0077757D">
              <w:rPr>
                <w:rFonts w:eastAsia="Times New Roman"/>
                <w:color w:val="000000"/>
              </w:rPr>
              <w:t>2</w:t>
            </w:r>
            <w:proofErr w:type="gramEnd"/>
            <w:r w:rsidRPr="0077757D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32 596 300,01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04.1.И</w:t>
            </w:r>
            <w:proofErr w:type="gramStart"/>
            <w:r w:rsidRPr="0077757D">
              <w:rPr>
                <w:rFonts w:eastAsia="Times New Roman"/>
                <w:color w:val="000000"/>
              </w:rPr>
              <w:t>2</w:t>
            </w:r>
            <w:proofErr w:type="gramEnd"/>
            <w:r w:rsidRPr="0077757D">
              <w:rPr>
                <w:rFonts w:eastAsia="Times New Roman"/>
                <w:color w:val="000000"/>
              </w:rPr>
              <w:t>.6748V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31 400 834,92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04.1.И</w:t>
            </w:r>
            <w:proofErr w:type="gramStart"/>
            <w:r w:rsidRPr="0077757D">
              <w:rPr>
                <w:rFonts w:eastAsia="Times New Roman"/>
                <w:color w:val="000000"/>
              </w:rPr>
              <w:t>2</w:t>
            </w:r>
            <w:proofErr w:type="gramEnd"/>
            <w:r w:rsidRPr="0077757D">
              <w:rPr>
                <w:rFonts w:eastAsia="Times New Roman"/>
                <w:color w:val="000000"/>
              </w:rPr>
              <w:t>.6748V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31 400 834,92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411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77757D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разницы стоимости жилых помещений между их фактической стоимостью и установленной в региональной адресной программе "Переселение граждан на территории Нижегородской области в период 2024 по 2030 год из </w:t>
            </w:r>
            <w:proofErr w:type="spellStart"/>
            <w:r w:rsidRPr="0077757D">
              <w:rPr>
                <w:rFonts w:eastAsia="Times New Roman"/>
                <w:color w:val="000000"/>
              </w:rPr>
              <w:t>аврийного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жилищного фонда, признанного таковым с 1 января 2017 г. до 1 января 2022 г."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04.1.И</w:t>
            </w:r>
            <w:proofErr w:type="gramStart"/>
            <w:r w:rsidRPr="0077757D">
              <w:rPr>
                <w:rFonts w:eastAsia="Times New Roman"/>
                <w:color w:val="000000"/>
              </w:rPr>
              <w:t>2</w:t>
            </w:r>
            <w:proofErr w:type="gramEnd"/>
            <w:r w:rsidRPr="0077757D">
              <w:rPr>
                <w:rFonts w:eastAsia="Times New Roman"/>
                <w:color w:val="000000"/>
              </w:rPr>
              <w:t>.A748V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1 195 465,09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04.1.И</w:t>
            </w:r>
            <w:proofErr w:type="gramStart"/>
            <w:r w:rsidRPr="0077757D">
              <w:rPr>
                <w:rFonts w:eastAsia="Times New Roman"/>
                <w:color w:val="000000"/>
              </w:rPr>
              <w:t>2</w:t>
            </w:r>
            <w:proofErr w:type="gramEnd"/>
            <w:r w:rsidRPr="0077757D">
              <w:rPr>
                <w:rFonts w:eastAsia="Times New Roman"/>
                <w:color w:val="000000"/>
              </w:rPr>
              <w:t>.A748V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1 195 465,09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Региональный проект "Все лучшее детям" в рамках государственной программы "Капитальный ремонт образовательных организаций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04.1.Ю</w:t>
            </w:r>
            <w:proofErr w:type="gramStart"/>
            <w:r w:rsidRPr="0077757D">
              <w:rPr>
                <w:rFonts w:eastAsia="Times New Roman"/>
                <w:color w:val="000000"/>
              </w:rPr>
              <w:t>4</w:t>
            </w:r>
            <w:proofErr w:type="gramEnd"/>
            <w:r w:rsidRPr="0077757D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271 012 806,90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реализацию мероприятий по модернизации школьных систем образования за счет средств федерального областного и местного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04.1.Ю</w:t>
            </w:r>
            <w:proofErr w:type="gramStart"/>
            <w:r w:rsidRPr="0077757D">
              <w:rPr>
                <w:rFonts w:eastAsia="Times New Roman"/>
                <w:color w:val="000000"/>
              </w:rPr>
              <w:t>4</w:t>
            </w:r>
            <w:proofErr w:type="gramEnd"/>
            <w:r w:rsidRPr="0077757D">
              <w:rPr>
                <w:rFonts w:eastAsia="Times New Roman"/>
                <w:color w:val="000000"/>
              </w:rPr>
              <w:t>.57501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144 901 340,29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04.1.Ю</w:t>
            </w:r>
            <w:proofErr w:type="gramStart"/>
            <w:r w:rsidRPr="0077757D">
              <w:rPr>
                <w:rFonts w:eastAsia="Times New Roman"/>
                <w:color w:val="000000"/>
              </w:rPr>
              <w:t>4</w:t>
            </w:r>
            <w:proofErr w:type="gramEnd"/>
            <w:r w:rsidRPr="0077757D">
              <w:rPr>
                <w:rFonts w:eastAsia="Times New Roman"/>
                <w:color w:val="000000"/>
              </w:rPr>
              <w:t>.57501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144 901 340,29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77757D">
              <w:rPr>
                <w:rFonts w:eastAsia="Times New Roman"/>
                <w:color w:val="000000"/>
              </w:rPr>
              <w:t>реалицацию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дополнительных мероприятий по модернизации </w:t>
            </w:r>
            <w:proofErr w:type="spellStart"/>
            <w:r w:rsidRPr="0077757D">
              <w:rPr>
                <w:rFonts w:eastAsia="Times New Roman"/>
                <w:color w:val="000000"/>
              </w:rPr>
              <w:t>школных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систем образования за счет средств федерального областного и местного бюджета (А-русская)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04.1.Ю</w:t>
            </w:r>
            <w:proofErr w:type="gramStart"/>
            <w:r w:rsidRPr="0077757D">
              <w:rPr>
                <w:rFonts w:eastAsia="Times New Roman"/>
                <w:color w:val="000000"/>
              </w:rPr>
              <w:t>4</w:t>
            </w:r>
            <w:proofErr w:type="gramEnd"/>
            <w:r w:rsidRPr="0077757D">
              <w:rPr>
                <w:rFonts w:eastAsia="Times New Roman"/>
                <w:color w:val="000000"/>
              </w:rPr>
              <w:t>.А7500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126 111 466,61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04.1.Ю</w:t>
            </w:r>
            <w:proofErr w:type="gramStart"/>
            <w:r w:rsidRPr="0077757D">
              <w:rPr>
                <w:rFonts w:eastAsia="Times New Roman"/>
                <w:color w:val="000000"/>
              </w:rPr>
              <w:t>4</w:t>
            </w:r>
            <w:proofErr w:type="gramEnd"/>
            <w:r w:rsidRPr="0077757D">
              <w:rPr>
                <w:rFonts w:eastAsia="Times New Roman"/>
                <w:color w:val="000000"/>
              </w:rPr>
              <w:t>.А7500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126 111 466,61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5 999 500,00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5 999 500,00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аппарата управления ОКСА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7 259 103,70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5 699 500,00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5 999 500,00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6 775 035,91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5 594 500,00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5 894 500,00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04.2.01.20190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484 067,79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105 000,00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жилищно-коммунального хозяйства и охраны окружающей среды Воскресенского муниципального округа»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05.0.00.00000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44 145 233,94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2 544 900,00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10 044 900,00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"Повышение эффективности работы организаций коммунального комплекса путём материально-технического, современного оснащения отрасли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15 838 655,80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2 400 000,00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и установка насосов на муниципальных водопроводных сетях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приобретение и установку насосов на муниципальных водопроводных сетях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673 987,37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АСУ для замены башен «</w:t>
            </w:r>
            <w:proofErr w:type="spellStart"/>
            <w:r w:rsidRPr="0077757D">
              <w:rPr>
                <w:rFonts w:eastAsia="Times New Roman"/>
                <w:color w:val="000000"/>
              </w:rPr>
              <w:t>Рожновского</w:t>
            </w:r>
            <w:proofErr w:type="spellEnd"/>
            <w:r w:rsidRPr="0077757D">
              <w:rPr>
                <w:rFonts w:eastAsia="Times New Roman"/>
                <w:color w:val="000000"/>
              </w:rPr>
              <w:t>» на муниципальных системах водоснабжения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приобретение АСУ для замены башен «</w:t>
            </w:r>
            <w:proofErr w:type="spellStart"/>
            <w:r w:rsidRPr="0077757D">
              <w:rPr>
                <w:rFonts w:eastAsia="Times New Roman"/>
                <w:color w:val="000000"/>
              </w:rPr>
              <w:t>Рожновского</w:t>
            </w:r>
            <w:proofErr w:type="spellEnd"/>
            <w:r w:rsidRPr="0077757D">
              <w:rPr>
                <w:rFonts w:eastAsia="Times New Roman"/>
                <w:color w:val="000000"/>
              </w:rPr>
              <w:t>» на муниципальных системах водоснабжения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126 396,00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Погашение убытков (в части погашения задолженности за электроэнергию)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погашение убытков (в части погашения задолженности за электроэнергию)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на муниципальных источниках водоснабжения санитарно-защитной зоны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организацию на муниципальных источниках водоснабжения санитарно-защитной зоны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05.1.09.29050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3 207 562,95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Ремонт, установка гидрантов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ремонт, установку гидрантов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05.1.10.29050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05.1.10.29050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Устройство скважин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127 530,29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устройство скважины </w:t>
            </w:r>
            <w:proofErr w:type="spellStart"/>
            <w:r w:rsidRPr="0077757D">
              <w:rPr>
                <w:rFonts w:eastAsia="Times New Roman"/>
                <w:color w:val="000000"/>
              </w:rPr>
              <w:t>п</w:t>
            </w:r>
            <w:proofErr w:type="gramStart"/>
            <w:r w:rsidRPr="0077757D">
              <w:rPr>
                <w:rFonts w:eastAsia="Times New Roman"/>
                <w:color w:val="000000"/>
              </w:rPr>
              <w:t>.К</w:t>
            </w:r>
            <w:proofErr w:type="gramEnd"/>
            <w:r w:rsidRPr="0077757D">
              <w:rPr>
                <w:rFonts w:eastAsia="Times New Roman"/>
                <w:color w:val="000000"/>
              </w:rPr>
              <w:t>алиниха,ул.Привокзальная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27 530,29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27 530,29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по бурению резервной скважины в </w:t>
            </w:r>
            <w:proofErr w:type="spellStart"/>
            <w:r w:rsidRPr="0077757D">
              <w:rPr>
                <w:rFonts w:eastAsia="Times New Roman"/>
                <w:color w:val="000000"/>
              </w:rPr>
              <w:t>д</w:t>
            </w:r>
            <w:proofErr w:type="gramStart"/>
            <w:r w:rsidRPr="0077757D">
              <w:rPr>
                <w:rFonts w:eastAsia="Times New Roman"/>
                <w:color w:val="000000"/>
              </w:rPr>
              <w:t>.Д</w:t>
            </w:r>
            <w:proofErr w:type="gramEnd"/>
            <w:r w:rsidRPr="0077757D">
              <w:rPr>
                <w:rFonts w:eastAsia="Times New Roman"/>
                <w:color w:val="000000"/>
              </w:rPr>
              <w:t>раничное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05.1.11.29051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05.1.11.29051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Возмещение убытков по котельной №6 (ул</w:t>
            </w:r>
            <w:proofErr w:type="gramStart"/>
            <w:r w:rsidRPr="0077757D">
              <w:rPr>
                <w:rFonts w:eastAsia="Times New Roman"/>
                <w:color w:val="000000"/>
              </w:rPr>
              <w:t>.П</w:t>
            </w:r>
            <w:proofErr w:type="gramEnd"/>
            <w:r w:rsidRPr="0077757D">
              <w:rPr>
                <w:rFonts w:eastAsia="Times New Roman"/>
                <w:color w:val="000000"/>
              </w:rPr>
              <w:t>олевая,д.12/6)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возмещение убытков по котельной №6 (ул</w:t>
            </w:r>
            <w:proofErr w:type="gramStart"/>
            <w:r w:rsidRPr="0077757D">
              <w:rPr>
                <w:rFonts w:eastAsia="Times New Roman"/>
                <w:color w:val="000000"/>
              </w:rPr>
              <w:t>.П</w:t>
            </w:r>
            <w:proofErr w:type="gramEnd"/>
            <w:r w:rsidRPr="0077757D">
              <w:rPr>
                <w:rFonts w:eastAsia="Times New Roman"/>
                <w:color w:val="000000"/>
              </w:rPr>
              <w:t>олевая,д.12/6)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918 679,19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вакуумной машины КО_505Б1 на шасси КамАЗ-53605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7 014 500,00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приобретение вакуумной машины КО_505Б1 на шасси КамАЗ-53605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7 014 500,00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6 993 000,00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Приобретение </w:t>
            </w:r>
            <w:proofErr w:type="spellStart"/>
            <w:r w:rsidRPr="0077757D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котла для котельной </w:t>
            </w:r>
            <w:proofErr w:type="spellStart"/>
            <w:r w:rsidRPr="0077757D">
              <w:rPr>
                <w:rFonts w:eastAsia="Times New Roman"/>
                <w:color w:val="000000"/>
              </w:rPr>
              <w:t>п</w:t>
            </w:r>
            <w:proofErr w:type="gramStart"/>
            <w:r w:rsidRPr="0077757D">
              <w:rPr>
                <w:rFonts w:eastAsia="Times New Roman"/>
                <w:color w:val="000000"/>
              </w:rPr>
              <w:t>.К</w:t>
            </w:r>
            <w:proofErr w:type="gramEnd"/>
            <w:r w:rsidRPr="0077757D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ул.Папанина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приобретение </w:t>
            </w:r>
            <w:proofErr w:type="spellStart"/>
            <w:r w:rsidRPr="0077757D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котла для котельной </w:t>
            </w:r>
            <w:proofErr w:type="spellStart"/>
            <w:r w:rsidRPr="0077757D">
              <w:rPr>
                <w:rFonts w:eastAsia="Times New Roman"/>
                <w:color w:val="000000"/>
              </w:rPr>
              <w:t>п</w:t>
            </w:r>
            <w:proofErr w:type="gramStart"/>
            <w:r w:rsidRPr="0077757D">
              <w:rPr>
                <w:rFonts w:eastAsia="Times New Roman"/>
                <w:color w:val="000000"/>
              </w:rPr>
              <w:t>.К</w:t>
            </w:r>
            <w:proofErr w:type="gramEnd"/>
            <w:r w:rsidRPr="0077757D">
              <w:rPr>
                <w:rFonts w:eastAsia="Times New Roman"/>
                <w:color w:val="000000"/>
              </w:rPr>
              <w:t>алиниха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ул.Папанина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05.1.19.29050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Приобретение автомашины УАЗ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приобретение автомашины УАЗ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05.1.20.29050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05.1.20.29050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1 590 000,00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Строительство газовых котельных №1; 2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(переход с угля, дров на природный газ)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05.1.21.00000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строительство газовых котельных №1; 2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(переход с угля, дров на природный газ)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05.1.21.29050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05.1.21.29050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"Снижение количества технологических нарушений на системах и устранение их в нормативные сроки"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16 544 700,32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7 600 000,00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Капитальный ремонт и аварийно-восстановительные работы на муниципальных водопроводных сетях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10 448 111,42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7 400 000,00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Осуществление мероприятий по капитальному ремонту и аварийно-восстановительным работам на муниципальных водопроводных сетях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9 896 712,02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7 400 000,00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385 512,02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9 511 200,00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7 400 000,00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Капитальный ремонт объектов коммунальной инфраструктуры по договорам подряда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05.2.01.29052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551 399,40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05.2.01.29052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551 399,40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Взносы на капремонт по муниципальному жилфонду многоквартирных домов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взносы на капремонт по муниципальному жилфонду многоквартирных домов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194 237,02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труб, материалов и комплектующих для ремонта системы водоснабжения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приобретение труб, материалов и комплектующих для ремонта системы водоснабжения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4 357 316,04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Промывка централизованной системы водоотведения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промывку централизованной системы водоотведения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Ремонт водопроводных и канализационных колодцев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459 862,90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ремонт водопроводных и канализационных колодцев по договорам подряда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459 862,90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26 011,00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05.2.06.29050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433 851,90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Проектно-сметная документация на реконструкцию водопроводной сети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Разработка проектно-сметной документации на реконструкцию водопроводной сети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05.2.08.29050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Приобретение компрессоров и насосов на очистные сооружения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приобретение компрессоров и насосов на очистные сооружения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05.2.09.29050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9 462,00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Приобретение котла для замены в муниципальной котельной по адресу; </w:t>
            </w:r>
            <w:proofErr w:type="spellStart"/>
            <w:r w:rsidRPr="0077757D">
              <w:rPr>
                <w:rFonts w:eastAsia="Times New Roman"/>
                <w:color w:val="000000"/>
              </w:rPr>
              <w:t>ул</w:t>
            </w:r>
            <w:proofErr w:type="gramStart"/>
            <w:r w:rsidRPr="0077757D">
              <w:rPr>
                <w:rFonts w:eastAsia="Times New Roman"/>
                <w:color w:val="000000"/>
              </w:rPr>
              <w:t>.Т</w:t>
            </w:r>
            <w:proofErr w:type="gramEnd"/>
            <w:r w:rsidRPr="0077757D">
              <w:rPr>
                <w:rFonts w:eastAsia="Times New Roman"/>
                <w:color w:val="000000"/>
              </w:rPr>
              <w:t>олстого</w:t>
            </w:r>
            <w:proofErr w:type="spellEnd"/>
            <w:r w:rsidRPr="0077757D">
              <w:rPr>
                <w:rFonts w:eastAsia="Times New Roman"/>
                <w:color w:val="000000"/>
              </w:rPr>
              <w:t>, д.2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приобретение котла для замены в муниципальной котельной по адресу; </w:t>
            </w:r>
            <w:proofErr w:type="spellStart"/>
            <w:r w:rsidRPr="0077757D">
              <w:rPr>
                <w:rFonts w:eastAsia="Times New Roman"/>
                <w:color w:val="000000"/>
              </w:rPr>
              <w:t>ул</w:t>
            </w:r>
            <w:proofErr w:type="gramStart"/>
            <w:r w:rsidRPr="0077757D">
              <w:rPr>
                <w:rFonts w:eastAsia="Times New Roman"/>
                <w:color w:val="000000"/>
              </w:rPr>
              <w:t>.Т</w:t>
            </w:r>
            <w:proofErr w:type="gramEnd"/>
            <w:r w:rsidRPr="0077757D">
              <w:rPr>
                <w:rFonts w:eastAsia="Times New Roman"/>
                <w:color w:val="000000"/>
              </w:rPr>
              <w:t>олстого</w:t>
            </w:r>
            <w:proofErr w:type="spellEnd"/>
            <w:r w:rsidRPr="0077757D">
              <w:rPr>
                <w:rFonts w:eastAsia="Times New Roman"/>
                <w:color w:val="000000"/>
              </w:rPr>
              <w:t>, д.2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252 701,40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Заделка воротного проема в помещении котельной по адресу: Нижегородская область, </w:t>
            </w:r>
            <w:proofErr w:type="spellStart"/>
            <w:r w:rsidRPr="0077757D">
              <w:rPr>
                <w:rFonts w:eastAsia="Times New Roman"/>
                <w:color w:val="000000"/>
              </w:rPr>
              <w:t>с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ладимирское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ул.Советская</w:t>
            </w:r>
            <w:proofErr w:type="spellEnd"/>
            <w:r w:rsidRPr="0077757D">
              <w:rPr>
                <w:rFonts w:eastAsia="Times New Roman"/>
                <w:color w:val="000000"/>
              </w:rPr>
              <w:t>, д.47Б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по заделке воротного проема в помещении котельной по адресу: Нижегородская область, </w:t>
            </w:r>
            <w:proofErr w:type="spellStart"/>
            <w:r w:rsidRPr="0077757D">
              <w:rPr>
                <w:rFonts w:eastAsia="Times New Roman"/>
                <w:color w:val="000000"/>
              </w:rPr>
              <w:t>с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ладимирское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ул.Советская</w:t>
            </w:r>
            <w:proofErr w:type="spellEnd"/>
            <w:r w:rsidRPr="0077757D">
              <w:rPr>
                <w:rFonts w:eastAsia="Times New Roman"/>
                <w:color w:val="000000"/>
              </w:rPr>
              <w:t>, д.47Б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61 034,09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Приобретение </w:t>
            </w:r>
            <w:proofErr w:type="spellStart"/>
            <w:r w:rsidRPr="0077757D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котла для котельной по адресу; </w:t>
            </w:r>
            <w:proofErr w:type="spellStart"/>
            <w:r w:rsidRPr="0077757D">
              <w:rPr>
                <w:rFonts w:eastAsia="Times New Roman"/>
                <w:color w:val="000000"/>
              </w:rPr>
              <w:t>ул</w:t>
            </w:r>
            <w:proofErr w:type="gramStart"/>
            <w:r w:rsidRPr="0077757D">
              <w:rPr>
                <w:rFonts w:eastAsia="Times New Roman"/>
                <w:color w:val="000000"/>
              </w:rPr>
              <w:t>.Ф</w:t>
            </w:r>
            <w:proofErr w:type="gramEnd"/>
            <w:r w:rsidRPr="0077757D">
              <w:rPr>
                <w:rFonts w:eastAsia="Times New Roman"/>
                <w:color w:val="000000"/>
              </w:rPr>
              <w:t>евральская</w:t>
            </w:r>
            <w:proofErr w:type="spellEnd"/>
            <w:r w:rsidRPr="0077757D">
              <w:rPr>
                <w:rFonts w:eastAsia="Times New Roman"/>
                <w:color w:val="000000"/>
              </w:rPr>
              <w:t>, д.27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приобретение </w:t>
            </w:r>
            <w:proofErr w:type="spellStart"/>
            <w:r w:rsidRPr="0077757D">
              <w:rPr>
                <w:rFonts w:eastAsia="Times New Roman"/>
                <w:color w:val="000000"/>
              </w:rPr>
              <w:t>пеллетного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котла для котельной по адресу; </w:t>
            </w:r>
            <w:proofErr w:type="spellStart"/>
            <w:r w:rsidRPr="0077757D">
              <w:rPr>
                <w:rFonts w:eastAsia="Times New Roman"/>
                <w:color w:val="000000"/>
              </w:rPr>
              <w:t>ул</w:t>
            </w:r>
            <w:proofErr w:type="gramStart"/>
            <w:r w:rsidRPr="0077757D">
              <w:rPr>
                <w:rFonts w:eastAsia="Times New Roman"/>
                <w:color w:val="000000"/>
              </w:rPr>
              <w:t>.Ф</w:t>
            </w:r>
            <w:proofErr w:type="gramEnd"/>
            <w:r w:rsidRPr="0077757D">
              <w:rPr>
                <w:rFonts w:eastAsia="Times New Roman"/>
                <w:color w:val="000000"/>
              </w:rPr>
              <w:t>евральская</w:t>
            </w:r>
            <w:proofErr w:type="spellEnd"/>
            <w:r w:rsidRPr="0077757D">
              <w:rPr>
                <w:rFonts w:eastAsia="Times New Roman"/>
                <w:color w:val="000000"/>
              </w:rPr>
              <w:t>, д.27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Замена дымовой трубы в котельной МОУ </w:t>
            </w:r>
            <w:proofErr w:type="spellStart"/>
            <w:r w:rsidRPr="0077757D">
              <w:rPr>
                <w:rFonts w:eastAsia="Times New Roman"/>
                <w:color w:val="000000"/>
              </w:rPr>
              <w:t>Галибихинская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СШ, </w:t>
            </w:r>
            <w:proofErr w:type="spellStart"/>
            <w:r w:rsidRPr="0077757D">
              <w:rPr>
                <w:rFonts w:eastAsia="Times New Roman"/>
                <w:color w:val="000000"/>
              </w:rPr>
              <w:t>д</w:t>
            </w:r>
            <w:proofErr w:type="gramStart"/>
            <w:r w:rsidRPr="0077757D">
              <w:rPr>
                <w:rFonts w:eastAsia="Times New Roman"/>
                <w:color w:val="000000"/>
              </w:rPr>
              <w:t>.Г</w:t>
            </w:r>
            <w:proofErr w:type="gramEnd"/>
            <w:r w:rsidRPr="0077757D">
              <w:rPr>
                <w:rFonts w:eastAsia="Times New Roman"/>
                <w:color w:val="000000"/>
              </w:rPr>
              <w:t>алибиха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ул.Школьная</w:t>
            </w:r>
            <w:proofErr w:type="spellEnd"/>
            <w:r w:rsidRPr="0077757D">
              <w:rPr>
                <w:rFonts w:eastAsia="Times New Roman"/>
                <w:color w:val="000000"/>
              </w:rPr>
              <w:t>, дом №2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по замене дымовой трубы в котельной МОУ </w:t>
            </w:r>
            <w:proofErr w:type="spellStart"/>
            <w:r w:rsidRPr="0077757D">
              <w:rPr>
                <w:rFonts w:eastAsia="Times New Roman"/>
                <w:color w:val="000000"/>
              </w:rPr>
              <w:t>Галибихинская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СШ, </w:t>
            </w:r>
            <w:proofErr w:type="spellStart"/>
            <w:r w:rsidRPr="0077757D">
              <w:rPr>
                <w:rFonts w:eastAsia="Times New Roman"/>
                <w:color w:val="000000"/>
              </w:rPr>
              <w:t>д</w:t>
            </w:r>
            <w:proofErr w:type="gramStart"/>
            <w:r w:rsidRPr="0077757D">
              <w:rPr>
                <w:rFonts w:eastAsia="Times New Roman"/>
                <w:color w:val="000000"/>
              </w:rPr>
              <w:t>.Г</w:t>
            </w:r>
            <w:proofErr w:type="gramEnd"/>
            <w:r w:rsidRPr="0077757D">
              <w:rPr>
                <w:rFonts w:eastAsia="Times New Roman"/>
                <w:color w:val="000000"/>
              </w:rPr>
              <w:t>алибиха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ул.Школьная</w:t>
            </w:r>
            <w:proofErr w:type="spellEnd"/>
            <w:r w:rsidRPr="0077757D">
              <w:rPr>
                <w:rFonts w:eastAsia="Times New Roman"/>
                <w:color w:val="000000"/>
              </w:rPr>
              <w:t>, дом №2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05.2.14.29050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189 291,49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Замена дымовой трубы в котельной МКДОУ Воскресенский детский сад№7,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ул.Пролетарская</w:t>
            </w:r>
            <w:proofErr w:type="spellEnd"/>
            <w:r w:rsidRPr="0077757D">
              <w:rPr>
                <w:rFonts w:eastAsia="Times New Roman"/>
                <w:color w:val="000000"/>
              </w:rPr>
              <w:t>, д.1Г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по замене дымовой трубы в котельной МКДОУ Воскресенский детский сад№7,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ул.Пролетарская</w:t>
            </w:r>
            <w:proofErr w:type="spellEnd"/>
            <w:r w:rsidRPr="0077757D">
              <w:rPr>
                <w:rFonts w:eastAsia="Times New Roman"/>
                <w:color w:val="000000"/>
              </w:rPr>
              <w:t>, д.1Г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05.2.15.29050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05.2.15.29050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272 775,96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"Снижение вредного воздействия на окружающую среду и обеспечение экологической безопасности"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11 761 877,82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44 900,00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Лабораторный контроль качества питьевой воды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лабораторный контроль качества питьевой воды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05.3.01.29050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496 250,40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Лицензирование водопроводных скважин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лицензирование водопроводных скважин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05.3.02.29050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576 000,00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Мероприятия по ликвидации свалок и объектов размещения отходов (в </w:t>
            </w:r>
            <w:proofErr w:type="spellStart"/>
            <w:r w:rsidRPr="0077757D">
              <w:rPr>
                <w:rFonts w:eastAsia="Times New Roman"/>
                <w:color w:val="000000"/>
              </w:rPr>
              <w:t>т.ч</w:t>
            </w:r>
            <w:proofErr w:type="spellEnd"/>
            <w:r w:rsidRPr="0077757D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1 027 990,53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мероприятия по ликвидации свалок и объектов размещения отходов (в </w:t>
            </w:r>
            <w:proofErr w:type="spellStart"/>
            <w:r w:rsidRPr="0077757D">
              <w:rPr>
                <w:rFonts w:eastAsia="Times New Roman"/>
                <w:color w:val="000000"/>
              </w:rPr>
              <w:t>т.ч</w:t>
            </w:r>
            <w:proofErr w:type="spellEnd"/>
            <w:r w:rsidRPr="0077757D">
              <w:rPr>
                <w:rFonts w:eastAsia="Times New Roman"/>
                <w:color w:val="000000"/>
              </w:rPr>
              <w:t>. рекультивация)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05.3.03.29050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948 650,00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мероприятия по ликвидации свалок и объектов размещения отходов (в том числе рекультивация)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05.3.03.S2292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79 340,53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05.3.03.S2292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79 340,53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безопасности захоронений сибиреязвенных скотомогильников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44 900,00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05.3.05.73400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44 900,00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05.3.05.73400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44 900,00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Разработка проектной документации на ликвидацию (рекультивацию) свалок отходов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77757D">
              <w:rPr>
                <w:rFonts w:eastAsia="Times New Roman"/>
                <w:color w:val="000000"/>
              </w:rPr>
              <w:t>на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77757D">
              <w:rPr>
                <w:rFonts w:eastAsia="Times New Roman"/>
                <w:color w:val="000000"/>
              </w:rPr>
              <w:t>разработка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проектной документации на ликвидацию (рекультивацию) свалок отходов, за счет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05.3.06.S2291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05.3.06.S2291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9 661 636,89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lastRenderedPageBreak/>
              <w:t>Муниципальная программа «Развитие муниципальной службы в Воскресенском муниципальном округе Нижегородской области» на 2023-2028 годы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06.0.00.00000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"Создание условий для развития муниципальной службы"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06.1.00.00000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повышения квалификации и переподготовки муниципальных служащих, участие в семинарах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06.1.01.00000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организацию повышения квалификации и переподготовку муниципальных служащих, участие в семинарах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06.1.01.29110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297 960,00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 xml:space="preserve">Муниципальная программа «Благоустройство населенных пунктов Воскресенского муниципального округа Нижегородской области на 2024-2028 </w:t>
            </w:r>
            <w:proofErr w:type="spellStart"/>
            <w:r w:rsidRPr="0077757D">
              <w:rPr>
                <w:rFonts w:eastAsia="Times New Roman"/>
                <w:b/>
                <w:bCs/>
                <w:color w:val="000000"/>
              </w:rPr>
              <w:t>г.</w:t>
            </w:r>
            <w:proofErr w:type="gramStart"/>
            <w:r w:rsidRPr="0077757D">
              <w:rPr>
                <w:rFonts w:eastAsia="Times New Roman"/>
                <w:b/>
                <w:bCs/>
                <w:color w:val="000000"/>
              </w:rPr>
              <w:t>г</w:t>
            </w:r>
            <w:proofErr w:type="spellEnd"/>
            <w:proofErr w:type="gramEnd"/>
            <w:r w:rsidRPr="0077757D">
              <w:rPr>
                <w:rFonts w:eastAsia="Times New Roman"/>
                <w:b/>
                <w:bCs/>
                <w:color w:val="000000"/>
              </w:rPr>
              <w:t>.»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07.0.00.00000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133 423 082,56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89 452 429,27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103 279 465,09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Содержание и ремонт дорог, мостов, мостовых переходов и тротуаров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41 129 808,77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28 142 500,00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28 142 500,00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(дорожный фонд)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11 830 150,00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15 978 000,00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15 978 000,00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11 020 550,13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15 978 000,00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15 978 000,00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809 599,87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капитальный ремонт и ремонт автомобильных дорог общего пользования местного значения и искусственных сооружений на них </w:t>
            </w:r>
            <w:r w:rsidRPr="0077757D">
              <w:rPr>
                <w:rFonts w:eastAsia="Times New Roman"/>
                <w:color w:val="000000"/>
              </w:rPr>
              <w:br/>
              <w:t>(дорожный фонд)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13 509 442,77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12 164 500,00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12 164 500,00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13 120 037,77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12 164 500,00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12 164 500,00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389 405,00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спецтехники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07.0.01.05038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980 050,00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07.0.01.05038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980 050,00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капитальный ремонт и ремонт автомобильных дорог общего пользования местного назначения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07.0.01.SД010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14 810 166,00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07.0.01.SД010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14 810 166,00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освещённости на территории Воскресенского муниципального округа, внедрение современных экологически безопасных осветительных приборов, повышение энергетической эффективности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10 331 596,34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9 476 800,00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10 141 800,00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по выполнению мероприятий по установлению архитектурно-художественного освещения зданий, сооружений, находящихся в муниципальной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07.0.02.05031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59 913,00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07.0.02.05031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59 913,00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уличное освещение (оплата электроэнергии по договору)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07.0.02.05032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9 583 117,34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9 276 800,00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9 276 800,00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07.0.02.05032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9 583 117,34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9 276 800,00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9 276 800,00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ремонт уличного освещения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07.0.02.05033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688 566,00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665 000,00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07.0.02.05033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688 566,00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665 000,00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содержания мест захоронения (ремонт кладбищ, ремонт памятников)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814 171,99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633 400,00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ремонт памятников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07.0.04.05032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410 120,58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07.0.04.05032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410 120,58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реализацию мероприятий по обустройству и восстановлению памятных мест, посвященных Великой Отечественной войне 1941-1945 гг.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07.0.04.S2650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404 051,41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07.0.04.S2650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404 051,41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07.0.04.S2680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133 400,00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07.0.04.S2680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133 400,00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133 400,00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77757D">
              <w:rPr>
                <w:rFonts w:eastAsia="Times New Roman"/>
                <w:color w:val="000000"/>
              </w:rPr>
              <w:lastRenderedPageBreak/>
              <w:t>Содержание и ремонт прочих объектов благоустройства (детские площадки, памятники, пляжи, фонтаны, зоны отдыха, видеонаблюдение, новогодние украшения, прочие) на территории Воскресенского муниципального округа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2 694 321,86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1 958 000,00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77757D">
              <w:rPr>
                <w:rFonts w:eastAsia="Times New Roman"/>
                <w:color w:val="000000"/>
              </w:rPr>
              <w:t>Расходы на содержания и ремонт прочих объектов благоустройства (детские площадки, памятники, пляжи, фонтаны, зоны отдыха, видеонаблюдение, новогодние украшения, прочие)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07.0.05.05031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2 694 321,86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1 958 000,00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07.0.05.05031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792 776,10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1 958 000,00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1 958 000,00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07.0.05.05031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1 901 545,76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Содержания объектов озеленения и цветников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содержание объектов озеленения и цветников (приобретение вазонов, закупка цветов, разбивка клумб и т.д.)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07.0.06.05032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07.0.06.05032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34 144,00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Снос, демонтаж гаражей, сараев расположенных на территории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spellEnd"/>
            <w:r w:rsidRPr="0077757D">
              <w:rPr>
                <w:rFonts w:eastAsia="Times New Roman"/>
                <w:color w:val="000000"/>
              </w:rPr>
              <w:t>. Воскресенское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95 300,00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по сносу, демонтажу гаражей, сараев расположенных на территории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spellEnd"/>
            <w:r w:rsidRPr="0077757D">
              <w:rPr>
                <w:rFonts w:eastAsia="Times New Roman"/>
                <w:color w:val="000000"/>
              </w:rPr>
              <w:t>. Воскресенское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95 300,00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31 677,33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63 622,67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Награждение победителей, участвующих в конкурсах по благоустройству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142 308,00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награждении победителей участвующих в конкурсах по благоустройству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142 308,00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07.0.08.05031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142 308,00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Мероприятия по содержанию санитарной очистке территорий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10 273 600,00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10 606 300,00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приобретения бункеров для накопления крупногабаритных отходов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вывоза навалов от мусорных площадок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07.0.09.05032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для соответствия нормам по содержание территории округа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2 000 000,00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2 000 000,00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2 000 000,00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2 000 000,00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07.0.09.05033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на создание (обустройство) контейнерных площадок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07.0.09.S2670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7 818 900,00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7 818 900,00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07.0.09.S2670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7 818 900,00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7 818 900,00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приобретение контейнеров для накопления твердых коммунальных отходов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07.0.09.S2870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587 400,00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07.0.09.S2870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587 400,00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Адресное хозяйство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адресное хозяйство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07.0.10.05031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07.0.10.05031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Реализация проекта «Вам решать!»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37 133 524,43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14 215 121,00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реализацию проекта инициативного бюджетирования «Вам решать!»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0,13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14 215 121,00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07.0.11.05031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0,13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14 741 280,33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14 215 121,00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реализацию проекта инициативного бюджетирования "Вам решать"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37 133 524,30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07.0.11.S2600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37 133 524,30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Обработка административных зданий в связи с увеличением случаев ГЛПС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53 300,00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обработку административных зданий в связи с увеличением случаев ГЛПС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07.0.12.05031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53 300,00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07.0.12.05031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28 761,00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53 300,00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МБУ "Благоустройство"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28 601 529,16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15 545 200,00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26 545 200,00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освещения улиц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07.0.16.00591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3 587 126,46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2 883 526,35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3 383 526,35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07.0.16.00591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3 587 126,46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2 883 526,35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3 383 526,35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благоустройства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07.0.16.00592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17 346 122,70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8 673 845,28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16 673 845,28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07.0.16.00592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17 346 122,70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8 673 845,28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16 673 845,28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озеленения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07.0.16.00593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7 668 280,00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3 987 828,37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6 487 828,37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07.0.16.00593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7 668 280,00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3 987 828,37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6 487 828,37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gramStart"/>
            <w:r w:rsidRPr="0077757D">
              <w:rPr>
                <w:rFonts w:eastAsia="Times New Roman"/>
                <w:color w:val="000000"/>
              </w:rPr>
              <w:lastRenderedPageBreak/>
              <w:t>Инициативное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бюджетирование в Воскресенском муниципальном округе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1 210 251,34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1 000 000,00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Проект </w:t>
            </w:r>
            <w:proofErr w:type="gramStart"/>
            <w:r w:rsidRPr="0077757D">
              <w:rPr>
                <w:rFonts w:eastAsia="Times New Roman"/>
                <w:color w:val="000000"/>
              </w:rPr>
              <w:t>инициативного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бюджетирования "Звезда герою"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07.0.17.05031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Проект </w:t>
            </w:r>
            <w:proofErr w:type="gramStart"/>
            <w:r w:rsidRPr="0077757D">
              <w:rPr>
                <w:rFonts w:eastAsia="Times New Roman"/>
                <w:color w:val="000000"/>
              </w:rPr>
              <w:t>инициативного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бюджетирования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07.0.17.05035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1 038 891,34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07.0.17.05035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1 038 891,34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Формирование комфортной городской среды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9 967 365,67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8 726 648,94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8 783 844,09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336 400,00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содержание общественных пространств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07.2.03.05031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07.2.03.05031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506 419,30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местного бюджета на содержание объектов благоустройства и общественных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07.2.03.S2820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336 400,00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07.2.03.S2820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336 400,00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336 400,00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Ремонт дворовых территорий в Воскресенском муниципальном округе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3 071 100,00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проведение ремонта дворовых территорий в Воскресенском муниципальном округе Нижегородской области за счет средств областного и местного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07.2.14.S2980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3 079 653,27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3 071 100,00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07.2.14.S2980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1 194 187,67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07.2.14.S2980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1 885 465,60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3 071 100,00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3 071 100,00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07.2.И</w:t>
            </w:r>
            <w:proofErr w:type="gramStart"/>
            <w:r w:rsidRPr="0077757D">
              <w:rPr>
                <w:rFonts w:eastAsia="Times New Roman"/>
                <w:color w:val="000000"/>
              </w:rPr>
              <w:t>4</w:t>
            </w:r>
            <w:proofErr w:type="gramEnd"/>
            <w:r w:rsidRPr="0077757D">
              <w:rPr>
                <w:rFonts w:eastAsia="Times New Roman"/>
                <w:color w:val="000000"/>
              </w:rPr>
              <w:t>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5 376 344,09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07.2.И</w:t>
            </w:r>
            <w:proofErr w:type="gramStart"/>
            <w:r w:rsidRPr="0077757D">
              <w:rPr>
                <w:rFonts w:eastAsia="Times New Roman"/>
                <w:color w:val="000000"/>
              </w:rPr>
              <w:t>4</w:t>
            </w:r>
            <w:proofErr w:type="gramEnd"/>
            <w:r w:rsidRPr="0077757D">
              <w:rPr>
                <w:rFonts w:eastAsia="Times New Roman"/>
                <w:color w:val="000000"/>
              </w:rPr>
              <w:t>.55550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5 376 344,09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07.2.И</w:t>
            </w:r>
            <w:proofErr w:type="gramStart"/>
            <w:r w:rsidRPr="0077757D">
              <w:rPr>
                <w:rFonts w:eastAsia="Times New Roman"/>
                <w:color w:val="000000"/>
              </w:rPr>
              <w:t>4</w:t>
            </w:r>
            <w:proofErr w:type="gramEnd"/>
            <w:r w:rsidRPr="0077757D">
              <w:rPr>
                <w:rFonts w:eastAsia="Times New Roman"/>
                <w:color w:val="000000"/>
              </w:rPr>
              <w:t>.55550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6 381 293,10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5 319 148,94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5 376 344,09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«Развитие услуг пассажирского транспорта на территории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08.0.00.00000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9 148 061,00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6 109 500,00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"Улучшение качества транспортного обслуживания населения"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1 023 800,00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Ремонт основных средств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08.1.09.00000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ремонт основных средств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08.1.09.25060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08.1.09.25060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373 800,00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Погашение кредиторской задолженности за ГСМ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08.1.10.00000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погашение кредиторской задолженности за ГСМ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08.1.10.25060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08.1.10.25060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"Сохранение маршрутной сети социальных пассажирских перевозок на территории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6 109 500,00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Оплата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08.2.02.00000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6 109 500,00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оплату услуг, связанных с осуществлением регулярных пассажирских перевозок по регулируемым тарифам по муниципальным маршрутам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08.2.02.25060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6 109 500,00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08.2.02.25060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8 124 261,00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3 109 500,00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6 109 500,00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культуры, молодежной политики и спорта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09.0.00.00000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231 674 223,04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152 219 675,96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167 999 715,26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"Развитие культуры в Воскресенском муниципальном округе"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180 763 194,34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105 040 150,96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118 819 950,10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Развитие библиотечного дела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77 352 763,77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30 350 150,96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30 187 450,10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муниципальных библиотек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27 656 586,50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30 296 175,00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30 133 275,00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23 273 616,29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27 705 200,00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27 705 200,00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4 375 358,50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2 584 475,00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2 421 575,00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4 213,71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09.1.01.42590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3 398,00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6 500,00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09.1.01.74090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1 336 700,00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09.1.01.74090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1 336 700,00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Субсидии на поддержку отрасли культуры (мероприятий по комплектованию книжных фондов муниципальных образований и государственных общедоступных библиотек) за счет средств федерального, областного и местного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09.1.01.L5190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53 806,27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53 975,96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54 175,10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09.1.01.L5190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53 806,27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53 975,96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54 175,10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Расходы на капитальный ремонт (проведение работ по сохранению объекта культурного наследия, благоустройство территории, приобретение оборудования) муниципальных учреждений культуры и муниципальных учреждений </w:t>
            </w:r>
            <w:proofErr w:type="spellStart"/>
            <w:r w:rsidRPr="0077757D">
              <w:rPr>
                <w:rFonts w:eastAsia="Times New Roman"/>
                <w:color w:val="000000"/>
              </w:rPr>
              <w:t>дополнительног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образования сферы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09.1.01.S2990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33 155 671,00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09.1.01.S2990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33 155 671,00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Региональный проект "Культура для семьи"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09.1.Я5.00000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Субсидии на создание модельных муниципальных библиотек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09.1.Я5.54540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09.1.Я5.54540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Программа "Развитие дополнительного образования в сфере культуры"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17 532 420,75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15 255 300,00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МКОУ "Детская школа искусств"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17 532 420,75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15 255 300,00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15 255 300,00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15 080 900,00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14 483 900,00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14 483 900,00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2 450 872,75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766 700,00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766 700,00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09.1.02.23590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648,00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4 700,00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Развитие музейного дела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28 876 322,36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23 082 610,00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22 698 710,00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муниципальных музеев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25 391 267,58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6 034 900,00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6 019 900,00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21 017 802,55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4 916 600,00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4 916 600,00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4 329 852,40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1 115 700,00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1 100 700,00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09.1.03.41590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43 612,63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публичный показ музейных предметов, музейных коллекций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09.1.03.41591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3 485 054,78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17 047 710,00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16 678 810,00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09.1.03.41591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3 485 054,78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17 047 710,00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16 678 810,00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Развитие культурно-досуговой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56 860 020,78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36 352 090,00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50 678 490,00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и проведение социально-значимых культурно-досуговых мероприятий для жителей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09.1.04.29086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6 917 422,78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3 200 000,00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09.1.04.29086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3 224 491,37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3 200 000,00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09.1.04.29086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3 692 931,41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обеспечение деятельности муниципальных домов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09.1.04.40590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11 335,00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09.1.04.40590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11 335,00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проведения культурно-массовых мероприятий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09.1.04.40591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48 267 580,00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36 278 490,00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47 478 490,00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09.1.04.40591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48 267 580,00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36 278 490,00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47 478 490,00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приобретение здания и земельного участка, находящегося по адресу Нижегородская область,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, </w:t>
            </w:r>
            <w:proofErr w:type="spellStart"/>
            <w:r w:rsidRPr="0077757D">
              <w:rPr>
                <w:rFonts w:eastAsia="Times New Roman"/>
                <w:color w:val="000000"/>
              </w:rPr>
              <w:t>ул.Пушкина</w:t>
            </w:r>
            <w:proofErr w:type="spellEnd"/>
            <w:r w:rsidRPr="0077757D">
              <w:rPr>
                <w:rFonts w:eastAsia="Times New Roman"/>
                <w:color w:val="000000"/>
              </w:rPr>
              <w:t>, д.61, для собственных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09.1.04.40592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990 990,00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09.1.04.40592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990 990,00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проведение текущего ремонта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09.1.04.40593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672 693,00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09.1.04.40593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672 693,00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на обеспечение развития и укрепления материально-технической базы домов культуры в населённых пунктах с числом жителей до 50 тысяч человек за счёт средств федерального,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09.1.04.L4670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09.1.04.L4670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Региональный проект "Развитие искусства и творчества"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09.1.62.00000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Поддержка лучших сельских учреждений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09.1.62.L5192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09.1.62.L5192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141 666,68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"Развитие молодёжной политики в Воскресенском муниципальном округе"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754 150,00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Организация временной и сезонной занятости учащейся молодёжи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окружной проект "Дворовая практика" (организация деятельности студентов для работы с детьми и молодежью по месту жительства в каникулярный период)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09.2.11.29080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09.2.11.29080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30 205,00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Выявление и поддержка способной молодежи по различным направлениям творческой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136 286,00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77757D">
              <w:rPr>
                <w:rFonts w:eastAsia="Times New Roman"/>
                <w:color w:val="000000"/>
              </w:rPr>
              <w:t>Фотокросс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77757D">
              <w:rPr>
                <w:rFonts w:eastAsia="Times New Roman"/>
                <w:color w:val="000000"/>
              </w:rPr>
              <w:t>фотокросс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Творческие мероприятия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творческие мероприятия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50 918,00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Интеллектуально-развлекательные мероприятия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интеллектуально-развлекательные мероприятия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09.2.23.29080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Пропаганда здорового образа жизни, профилактика асоциального поведения в молодёжной среде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09.2.30.00000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Мероприятия, направленные на пропаганду здорового образа жизни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09.2.31.00000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мероприятия, направленные на пропаганду здорового образа жизни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09.2.31.29080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09.2.31.29080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247 700,00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Увеличение числа молодежи, включенной в социально значимые проекты общественных организаций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09.2.40.00000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Участие молодежи в волонтерской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09.2.42.00000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участие молодежи в волонтерской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09.2.42.29080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09.2.42.29080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59 908,00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Проведение конкурса молодежных инициатив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09.2.43.00000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проведение конкурса молодежных инициатив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09.2.43.29080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09.2.43.29080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Военно-патриотическое воспитание и привлечение молодёжи к участию в работе военно-патриотических клубов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180 051,00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содействие в развитии работы военно-патриотических клубов (оказание финансовой помощи на проводимые мероприятия и покупку материально-технической базы)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127 200,00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Патриотические акции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патриотические акции (по отдельному плану)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09.2.52.29080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7 227,00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Прочие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Прочие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09.2.53.29080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45 624,00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«Развитие физической культуры и спорта"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Повышение интереса населения к занятиям физической культурой и спортом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09.3.01.00000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1 635 200,00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Мероприятия в области спорта и физической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09.3.01.29080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1 535 200,00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09.3.01.29080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09.3.01.29080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1 365 200,00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Спартакиада трудовых коллективов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09.3.01.29081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09.3.01.29081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48 521 678,70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47 179 525,00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49 179 765,16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4 015 282,90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3 823 600,00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3 823 600,00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обеспечение </w:t>
            </w:r>
            <w:proofErr w:type="gramStart"/>
            <w:r w:rsidRPr="0077757D">
              <w:rPr>
                <w:rFonts w:eastAsia="Times New Roman"/>
                <w:color w:val="000000"/>
              </w:rPr>
              <w:t>деятельности аппарата управления отдела культуры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4 015 282,90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3 823 600,00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3 823 600,00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3 846 950,12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3 772 700,00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3 772 700,00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166 932,78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50 900,00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44 506 395,80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43 355 925,00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45 356 165,16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содержание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44 506 395,80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43 355 925,00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45 356 165,16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43 844 610,80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42 743 330,00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44 743 330,00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661 784,98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612 595,00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612 835,16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09.5.02.45590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0,02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lastRenderedPageBreak/>
              <w:t>Муниципальная программа «Обеспечение жильём молодых семей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10.0.00.00000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1 789 300,00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Подпрограмма "Поддержка в решении жилищной проблемы молодых семей, признанных в установленном </w:t>
            </w:r>
            <w:proofErr w:type="gramStart"/>
            <w:r w:rsidRPr="0077757D">
              <w:rPr>
                <w:rFonts w:eastAsia="Times New Roman"/>
                <w:color w:val="000000"/>
              </w:rPr>
              <w:t>порядке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нуждающимися в улучшении жилищных условий"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1 789 300,00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первичной финансовой поддержки молодых семей, нуждающихся в жилых помещениях, приобретение (строительство) отдельного благоустроенного жилья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1 789 300,00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10.1.01.L4970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1 789 300,00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10.1.01.L4970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1 768 500,00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1 789 300,00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lastRenderedPageBreak/>
              <w:t>Муниципальная программа «Защита населения и территории Воскресенского муниципального округа Нижегородской области от чрезвычайных ситуаций, противодействие терроризму</w:t>
            </w:r>
            <w:r w:rsidRPr="0077757D">
              <w:rPr>
                <w:rFonts w:eastAsia="Times New Roman"/>
                <w:b/>
                <w:bCs/>
                <w:color w:val="000000"/>
              </w:rPr>
              <w:br/>
              <w:t>и экстремизму, обеспечение безопасности дорожного движения»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11.0.00.00000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50 032 873,40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40 662 101,00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43 562 102,00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"Защита населения Воскресенского муниципального округа от чрезвычайных ситуаций"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1 843 205,85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721 000,00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Защита населения Воскресенского муниципального округа от чрезвычайных ситуаций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907 229,66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получение информации об опасных и неблагоприятных метрологических и гидрологических явлениях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Поддержание необходимого количества финансовых сре</w:t>
            </w:r>
            <w:proofErr w:type="gramStart"/>
            <w:r w:rsidRPr="0077757D">
              <w:rPr>
                <w:rFonts w:eastAsia="Times New Roman"/>
                <w:color w:val="000000"/>
              </w:rPr>
              <w:t>дств в ц</w:t>
            </w:r>
            <w:proofErr w:type="gramEnd"/>
            <w:r w:rsidRPr="0077757D">
              <w:rPr>
                <w:rFonts w:eastAsia="Times New Roman"/>
                <w:color w:val="000000"/>
              </w:rPr>
              <w:t>елевом финансовом резерве для предупреждения и ликвидации чрезвычайных ситуаций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 (целевой резерв на ГО и ЧС)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11.1.12.25041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11.1.12.25041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357 058,99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Приведение в соответствующий вид укрытий (в количестве 4 шт.) </w:t>
            </w:r>
            <w:proofErr w:type="gramStart"/>
            <w:r w:rsidRPr="0077757D">
              <w:rPr>
                <w:rFonts w:eastAsia="Times New Roman"/>
                <w:color w:val="000000"/>
              </w:rPr>
              <w:t>согласно ГОСТА</w:t>
            </w:r>
            <w:proofErr w:type="gramEnd"/>
            <w:r w:rsidRPr="0077757D">
              <w:rPr>
                <w:rFonts w:eastAsia="Times New Roman"/>
                <w:color w:val="000000"/>
              </w:rPr>
              <w:t>, находящихся на балансе администрации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приведение в соответствующий вид укрытий (в количестве 4 шт.) </w:t>
            </w:r>
            <w:proofErr w:type="gramStart"/>
            <w:r w:rsidRPr="0077757D">
              <w:rPr>
                <w:rFonts w:eastAsia="Times New Roman"/>
                <w:color w:val="000000"/>
              </w:rPr>
              <w:t>согласно ГОСТА</w:t>
            </w:r>
            <w:proofErr w:type="gramEnd"/>
            <w:r w:rsidRPr="0077757D">
              <w:rPr>
                <w:rFonts w:eastAsia="Times New Roman"/>
                <w:color w:val="000000"/>
              </w:rPr>
              <w:t>, находящихся на балансе администрации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400 170,67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Разработка расчета размера вреда, который может быть причинен жизни, здоровью физических лиц, имуществу физических и юридических лиц, в результате аварии гидротехнического сооружения.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11.1.15.00000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Подготовка населения в области гражданской обороны, защиты населения и территории от чрезвычайных ситуаций на территории Воскресенского муниципального округа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351 257,00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обучение руководящего состава ГОЧС в учебно - методическом центре ГО и ЧС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Оснащение учебно-консультационных пунктов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оснащение учебно-консультационных пунктов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Изготовление плакатов, памяток в области гражданской обороны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изготовление плакатов, памяток в области гражданской обороны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42 577,00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Подписка на журнал "Гражданская защита" на 3 месяца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подписку на журнал "Гражданская защита" на 3 месяца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11.1.24.29910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Поддержание в готовности муниципального сегмента региональной автоматизированной системы централизованного оповещения населения Нижегородской области (РАСЦО) на территории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584 719,19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321 000,00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Оплата услуг по обслуживанию каналов передачи данных муниципального сегмента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оплату услуг по обслуживанию каналов передачи данных муниципального сегмента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Оплата услуг по обслуживанию оборудования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165 000,00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оплату услуг по обслуживанию оборудования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165 000,00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223 204,00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165 000,00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Оплата услуг за поставку электроэнергии для оборудования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оплату услуг за поставку электроэнергии для оборудования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Оплата услуг по обслуживанию оборудования КТСО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оплату услуг по обслуживанию оборудования КТСО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11.1.35.29910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11.1.35.29910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74 839,00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Установка дополнительных оконечных устройств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установку дополнительных оконечных устройств РАСЦО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11.1.38.29910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11.1.38.29910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84 576,19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"Обеспечение пожарной безопасности"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39 916 772,55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35 839 302,00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деятельности муниципальной пожарной охраны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39 179 292,41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35 839 302,00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муниципальной пожарной охраны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39 179 292,41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33 539 301,00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35 839 302,00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34 487 264,58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31 062 501,00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33 062 502,00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4 691 991,42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2 476 800,00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2 776 800,00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11.2.03.29910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36,41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737 480,14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Оборудование минерализованных полос (опашка) вокруг населенных пунктов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оборудование минерализованных полос (опашка) вокруг населенных пунктов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11.2.12.29910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11.2.12.29910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697 480,14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Обеспечение деятельности добровольной пожарной команды (обучение добровольных пожарных)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добровольной пожарной команды (обучение добровольных пожарных)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11.2.14.29910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"Развитие единой дежурно-диспетчерской службы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6 931 800,00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повседневной деятельности ЕДДС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11.3.01.00000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6 931 800,00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ЕДДС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11.3.01.02590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8 010 895,00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6 331 800,00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6 931 800,00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11.3.01.02590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6 978 845,00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5 962 300,00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6 362 300,00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11.3.01.02590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1 032 050,00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369 500,00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569 500,00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"О мерах по противодействию терроризму и экстремизму на территории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Приведение антитеррористической защищенности социально значимых объектов (образования, здравоохранения, торговли, культуры, спорта), объектов транспортного комплекса и мест массового пребывания людей в соответствие установленным требованиям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11.4.10.00000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Содержание камеры видеонаблюдения на въезде в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11.4.14.00000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содержание камеры видеонаблюдения на въезде в </w:t>
            </w:r>
            <w:proofErr w:type="spellStart"/>
            <w:r w:rsidRPr="0077757D">
              <w:rPr>
                <w:rFonts w:eastAsia="Times New Roman"/>
                <w:color w:val="000000"/>
              </w:rPr>
              <w:t>р.п</w:t>
            </w:r>
            <w:proofErr w:type="gramStart"/>
            <w:r w:rsidRPr="0077757D">
              <w:rPr>
                <w:rFonts w:eastAsia="Times New Roman"/>
                <w:color w:val="000000"/>
              </w:rPr>
              <w:t>.В</w:t>
            </w:r>
            <w:proofErr w:type="gramEnd"/>
            <w:r w:rsidRPr="0077757D">
              <w:rPr>
                <w:rFonts w:eastAsia="Times New Roman"/>
                <w:color w:val="000000"/>
              </w:rPr>
              <w:t>оскресенское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11.4.14.29910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11.4.14.29910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Проведение мероприятий, направленных на устранение причин, условий и обстоятельств, способствующих распространению идеологии терроризма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11.4.30.00000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Изготовление памяток по профилактическим мерам антитеррористического характера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11.4.31.00000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изготовление памяток по профилактическим мерам антитеррористического характера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11.4.31.29910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11.4.31.29910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«Повышение безопасности дорожного движения в Воскресенском муниципальном округе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Создание системы пропаганды с целью формирования негативного отношения к правонарушителям в сфере дорожного движения, повышение культуры вождения, формирование у детей навыков безопасного поведения на дорогах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217 000,00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приобретение призов победителям детской конкурсной программы по профилактике детского дорожно-транспортного травматизма «Красный, желтый, зеленый»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11.5.11.29910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приобретение призов победителям выставки детских рисунков по тематике БДД, смотров-конкурсов сочинений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Приобретение и распространение среди первоклассников </w:t>
            </w:r>
            <w:proofErr w:type="spellStart"/>
            <w:r w:rsidRPr="0077757D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детских нарукавных повязок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приобретение и распространение среди первоклассников </w:t>
            </w:r>
            <w:proofErr w:type="spellStart"/>
            <w:r w:rsidRPr="0077757D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детских нарукавных повязок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11.5.13.29910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Приобретение и распространение среди учащихся образовательных учреждений и населения округа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элементов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Расходы на приобретение и распространение среди учащихся образовательных учреждений и населения округа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световозвращающих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элементов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изготовление и размещение баннеров наружной рекламы по тематике безопасности дорожного движения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11.5.16.29910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11.5.16.29910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Установка (закрепление) баннеров наружной рекламы по тематике БДД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установку (закрепление) баннеров наружной рекламы по тематике БДД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11.5.17.29910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11.5.17.29910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Изготовление и распространение профилактических листовок по тематике БДД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изготовление и распространение профилактических листовок по тематике БДД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11.5.18.29910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11.5.18.29910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приобретение (распространение) светоотражающих жилетов и приобретение форменной одежды для отряда юных инспекторов движения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11.5.19.29910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11.5.19.29910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агропромышленного комплекса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12.0.00.00000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16 821 046,87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18 308 500,00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17 973 800,00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"Развитие сельского хозяйства, пищевой и перерабатывающей промышленности Воскресенского муниципального района" до 2024 года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4 443 378,62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12 954 800,00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12 620 100,00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Развитие производства продукции растениеводства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852 997,00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2 618 700,00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2 612 000,00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12.1.01.73260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761 997,00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1 674 300,00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1 674 300,00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12.1.01.73260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761 997,00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1 674 300,00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1 674 300,00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Поддержка сельскохозяйственного производства по </w:t>
            </w:r>
            <w:proofErr w:type="gramStart"/>
            <w:r w:rsidRPr="0077757D">
              <w:rPr>
                <w:rFonts w:eastAsia="Times New Roman"/>
                <w:color w:val="000000"/>
              </w:rPr>
              <w:t>отдельным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77757D">
              <w:rPr>
                <w:rFonts w:eastAsia="Times New Roman"/>
                <w:color w:val="000000"/>
              </w:rPr>
              <w:t>подотраслям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растениеводства и животноводства. Субвенции на возмещение части затрат на поддержку элитного семеноводства за счет средств федерального и областного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12.1.01.R5014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624 800,00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630 200,00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12.1.01.R5014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624 800,00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630 200,00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Поддержка сельскохозяйственного производства по </w:t>
            </w:r>
            <w:proofErr w:type="gramStart"/>
            <w:r w:rsidRPr="0077757D">
              <w:rPr>
                <w:rFonts w:eastAsia="Times New Roman"/>
                <w:color w:val="000000"/>
              </w:rPr>
              <w:t>отдельным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77757D">
              <w:rPr>
                <w:rFonts w:eastAsia="Times New Roman"/>
                <w:color w:val="000000"/>
              </w:rPr>
              <w:t>подотраслям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растениеводства и животноводства. Субвенции на возмещение части затрат на поддержку элитного семеноводства за счет средств областного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12.1.01.А5014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319 600,00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307 500,00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12.1.01.А5014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319 600,00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307 500,00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Развитие производства продукции животноводства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2 640 594,25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4 801 200,00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4 839 600,00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предоставление субсидий на возмещение части затрат на проведение исследований химического состава и качества кормов (сена, силоса)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12.1.02.25074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18 400,00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12.1.02.25074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18 400,00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на поддержку производства молока за счёт средств федерального и областного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12.1.02.R5011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1 336 000,00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1 393 300,00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12.1.02.R5011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1 336 000,00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1 393 300,00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на возмещение части затрат на поддержку племенного животноводства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12.1.02.R5015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1 065 314,25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1 100 300,00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1 147 400,00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12.1.02.R5015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1 065 314,25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1 100 300,00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1 147 400,00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на поддержку производства молока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12.1.02.А5011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898 700,00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12.1.02.А5011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898 700,00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на возмещение части затрат на поддержку племенного животноводства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12.1.02.А5015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1 574 700,00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1 381 800,00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12.1.02.А5015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1 574 700,00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1 381 800,00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Развитие сельскохозяйственного производства (субсидирование части затрат)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541 300,00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развитие сельскохозяйственного производства (субсидирование части затрат)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12.1.04.25070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12.1.04.25070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возмещение части затрат на проведение исследований побочных продуктов животноводства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12.1.04.29091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41 300,00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12.1.04.29091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41 300,00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41 300,00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Обновление парка сельскохозяйственной техники (субсидирование части затрат)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4 330 500,00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возмещение затрат на приобретение оборудования и техники за счёт средств областного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12.1.07.73220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4 330 500,00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12.1.07.73220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60 530,37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4 696 900,00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4 330 500,00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Формирование кадрового потенциала АПК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12.1.40.00000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238 500,00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Реализация мер муниципальной поддержки кадрового потенциала АПК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12.1.41.00000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238 500,00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реализацию мер муниципальной поддержки кадрового потенциала АПК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12.1.41.29090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238 500,00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12.1.41.29090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238 500,00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238 500,00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12.1.42.00000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повышение квалификации руководителей и специалистов сельскохозяйственных организаций, крестьянских (фермерских) хозяйств и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12.1.42.29090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12.1.42.29090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Информационное обслуживание сельскохозяйственных товаропроизводителей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12.1.51.00000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28 200,00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Оплата услуг по договору на предоставление доступа и абонентское обслуживание в Системе "Контур-Экстерн" и справочно-правовом </w:t>
            </w:r>
            <w:proofErr w:type="spellStart"/>
            <w:r w:rsidRPr="0077757D">
              <w:rPr>
                <w:rFonts w:eastAsia="Times New Roman"/>
                <w:color w:val="000000"/>
              </w:rPr>
              <w:t>вебсервисе</w:t>
            </w:r>
            <w:proofErr w:type="spell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12.1.51.26030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28 200,00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12.1.51.26030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28 200,00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Региональный проект "Вовлечение в оборот и комплексная мелиорация земель сельскохозяйственного назначения"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12.1.64.00000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Подготовка проектов межевания земельных участков и проведение кадастровых работ за счет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12.1.64.L5990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12.1.64.L5990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726 625,00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"Эпизоотическое благополучие"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Управление природно-очаговыми заболеваниями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</w:t>
            </w:r>
            <w:proofErr w:type="gramStart"/>
            <w:r w:rsidRPr="0077757D">
              <w:rPr>
                <w:rFonts w:eastAsia="Times New Roman"/>
                <w:color w:val="000000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12.2.01.73310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12.2.01.73310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168 700,00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"Комплексное развитие сельских территорий Воскресенского муниципального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Благоустройство сельских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12.3.02.00000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реализацию мероприятий по благоустройству сельских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12.3.02.Д5767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12.3.02.Д5767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7 023 968,25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5 185 000,00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реализации Программы и достижение индикаторов Программы (содержание аппарата управления)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12.4.01.00000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5 185 000,00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осуществление государственных полномочий по поддержке сельскохозяйственного производства за счёт средств областного бюджета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12.4.01.73910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5 185 000,00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5 185 000,00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12.4.01.73910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4 811 261,53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4 814 500,00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4 814 500,00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12.4.01.73910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373 738,47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370 500,00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370 500,00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«Управление муниципальным имуществом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13.0.00.00000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5 497 843,56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5 210 900,00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5 410 900,00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"Повышение эффективности использования муниципального имущества и земельных ресурсов"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544 675,00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925 000,00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Повышение эффективности использования муниципального имущества и земельных ресурсов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544 675,00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925 000,00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Формирование земельных участков, в том числе под объектами муниципальной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13.1.02.29005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225 000,00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13.1.02.29005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249 597,00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225 000,00</w:t>
            </w:r>
          </w:p>
        </w:tc>
      </w:tr>
      <w:tr w:rsidR="0077757D" w:rsidRPr="0077757D" w:rsidTr="0040388F">
        <w:trPr>
          <w:trHeight w:val="379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Проведение технической инвентаризации объектов недвижимого имущества, линейных сооружений, в </w:t>
            </w:r>
            <w:proofErr w:type="spellStart"/>
            <w:r w:rsidRPr="0077757D">
              <w:rPr>
                <w:rFonts w:eastAsia="Times New Roman"/>
                <w:color w:val="000000"/>
              </w:rPr>
              <w:t>т.ч</w:t>
            </w:r>
            <w:proofErr w:type="spellEnd"/>
            <w:r w:rsidRPr="0077757D">
              <w:rPr>
                <w:rFonts w:eastAsia="Times New Roman"/>
                <w:color w:val="000000"/>
              </w:rPr>
              <w:t>. имущества казны, изготовление технических планов, постановка на кадастровый учет и государственная регистрация прав, в том числе и для реализации прогнозного плана (программы) приватизации муниципального имущества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13.1.02.29011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128 193,00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13.1.02.29011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128 193,00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Оценка рыночной стоимости объектов муниципальной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13.1.02.29012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166 885,00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13.1.02.29012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166 885,00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4 485 900,00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4 485 900,00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аппарата управления КУМИ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4 953 168,56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4 285 900,00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4 485 900,00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4 689 268,56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4 125 000,00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4 325 000,00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13.2.01.20190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263 900,00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160 900,00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160 900,00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"Управление муниципальными финансами и муниципальным долгом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14.0.00.00000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19 710 721,81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15 008 000,00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15 307 759,84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"Организация и совершенствование бюджетного процесса Воскресенского муниципального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2 043 730,55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14 859,84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Управление средствами резервного фонда администрации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14.1.14.00000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Резервный фонд местной администрации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14.1.14.21100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14.1.14.21100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2 030 550,00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Эффективное управление муниципальным долгом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14.1.20.00000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14 859,84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Своевременное исполнение долговых обязательств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14.1.22.00000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14 859,84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Процентные платежи по муниципальному долгу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14.1.22.27000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14 859,84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14.1.22.27000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13 180,55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14 859,84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"Повышение эффективности бюджетных расходов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Модернизация информационной системы управления муниципальными финансами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14.2.51.00000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Прочие выплаты по обязательствам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14.2.51.92260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14.2.51.92260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30 468,50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"Повышение финансовой грамотности населения Воскресенского муниципального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Финансовое просвещение и информирование населения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14.3.10.00000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Мероприятия по повышению финансовой грамотности в образовательных организациях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14.3.11.00000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проведение мероприятия по повышению финансовой грамотности в образовательных организациях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14.3.11.92260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14.3.11.92260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119 100,00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15 292 900,00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14.4.01.00000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15 292 900,00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аппарата управления финансов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14.4.01.20190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17 517 422,76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14 992 900,00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15 292 900,00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14.4.01.20190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16 715 375,26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14 535 100,00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14 835 100,00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14.4.01.20190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802 047,50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457 800,00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457 800,00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предпринимательства в Воскресенском муниципальном округе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15.0.00.00000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3 193 372,00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3 378 900,00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3 378 900,00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Подпрограмма "Формирование благоприятной внешней среды для развития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77757D">
              <w:rPr>
                <w:rFonts w:eastAsia="Times New Roman"/>
                <w:color w:val="000000"/>
              </w:rPr>
              <w:t>, малого и среднего предпринимательства"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394 183,00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170 000,00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Проведение окружных конкурсов, мероприятий с предпринимателями и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самозанятыми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округа, представителями органов местного самоуправления, контролирующих органов по вопросам ведения предпринимательской деятельности.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проведение окружных конкурсов, мероприятий с предпринимателями и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самозанятыми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округа, представителями органов местного самоуправления, контролирующих органов по вопросам ведения предпринимательской деятельности.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15.1.03.29130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15.1.03.29130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150 000,00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проведение торжественных совещаний, посвященных «Дню работников торговли, бытового обслуживания населения и жилищно-коммунального хозяйства», «Дню российского предпринимательства», «Дню работников леса» и т.п.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9 350,00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61 750,00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Предоставление субсидий в целях финансового обеспечения затрат по организации и проведению конференций, расширенных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предоставление субсидий в целях финансового обеспечения затрат по организации и проведению конференций, расширенных совещаний, переговоров, приема официальных делегаций и иных мероприятий администрации Воскресенского муниципального округа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15.1.06.29130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15.1.06.29130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303 083,00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Подпрограмма "Обеспечение доступа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и субъектов малого и среднего предпринимательства к финансово-кредитным ресурсам"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500 000,00</w:t>
            </w:r>
          </w:p>
        </w:tc>
      </w:tr>
      <w:tr w:rsidR="0077757D" w:rsidRPr="0077757D" w:rsidTr="0040388F">
        <w:trPr>
          <w:trHeight w:val="442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Предоставление субъектам малого и среднего предпринимательства Воскресенского муниципального округа Нижегородской области муниципальной поддержки в виде субсидий в целях финансового обеспечения затрат (возмещения части затрат) в связи с приобретением ими автомагазинов (автолавок) для обеспечения жителей удаленных населенных пунктов товарами первой необходимости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На реализацию мероприятий по обеспечению удаленных населенных пунктов товарами первой необходимости в целях достижения </w:t>
            </w:r>
            <w:proofErr w:type="gramStart"/>
            <w:r w:rsidRPr="0077757D">
              <w:rPr>
                <w:rFonts w:eastAsia="Times New Roman"/>
                <w:color w:val="000000"/>
              </w:rPr>
              <w:t>результата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по количеству приобретенных автомагазинов (автолавок) субъектами малого и среднего предпринимательства за счет средств областного и местного бюджетов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15.2.01.S2060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15.2.01.S2060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Субсидирование (возмещение) части затрат субъектов предпринимательства и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77757D">
              <w:rPr>
                <w:rFonts w:eastAsia="Times New Roman"/>
                <w:color w:val="000000"/>
              </w:rPr>
              <w:t>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15.2.04.00000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субсидирование (возмещение) части затрат субъектов предпринимательства и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77757D">
              <w:rPr>
                <w:rFonts w:eastAsia="Times New Roman"/>
                <w:color w:val="000000"/>
              </w:rPr>
              <w:t>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15.2.04.29130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15.2.04.29130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Подпрограмма "Совершенствование и развитие деятельности инфраструктуры поддержки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и предпринимательства</w:t>
            </w:r>
            <w:proofErr w:type="gramStart"/>
            <w:r w:rsidRPr="0077757D">
              <w:rPr>
                <w:rFonts w:eastAsia="Times New Roman"/>
                <w:color w:val="000000"/>
              </w:rPr>
              <w:t>."</w:t>
            </w:r>
            <w:proofErr w:type="gramEnd"/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2 508 900,00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Материально-техническое обеспечение АНО "Центр поддержки и развития бизнеса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15.3.03.00000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2 508 900,00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материально-техническое обеспечение АНО "Центр поддержки и развития бизнеса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15.3.03.25080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2 508 900,00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15.3.03.25080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2 672 468,00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2 508 900,00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Подпрограмма "Обучение и подготовка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самозанятых</w:t>
            </w:r>
            <w:proofErr w:type="spellEnd"/>
            <w:r w:rsidRPr="0077757D">
              <w:rPr>
                <w:rFonts w:eastAsia="Times New Roman"/>
                <w:color w:val="000000"/>
              </w:rPr>
              <w:t>, кадров для субъектов малого и среднего предпринимательства и инфраструктуры"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126 721,00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Подготовка видеосюжетов (роликов, фильмов) о развитии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и предпринимательства в округе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15.4.01.00000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77757D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на подготовку видеосюжетов (роликов, фильмов) о развитии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и предпринимательства в округе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15.4.01.29130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15.4.01.29130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115 289,00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77757D">
              <w:rPr>
                <w:rFonts w:eastAsia="Times New Roman"/>
                <w:color w:val="000000"/>
              </w:rPr>
              <w:lastRenderedPageBreak/>
              <w:t>Софинансирование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мероприятий, семинаров по актуальным вопросам, касающимся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15.4.02.00000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софинансирование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мероприятий, семинаров по актуальным вопросам, касающимся </w:t>
            </w:r>
            <w:proofErr w:type="spellStart"/>
            <w:r w:rsidRPr="0077757D">
              <w:rPr>
                <w:rFonts w:eastAsia="Times New Roman"/>
                <w:color w:val="000000"/>
              </w:rPr>
              <w:t>самозанятости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и предпринимательской деятельности, которые проводятся сторонними организациями на платной основе.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15.4.02.29130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15.4.02.29130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11 432,00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«Обеспечение сохранности архивных фондов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17.0.00.00000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390 000,00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296 000,00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306 000,00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"Повышение качества комплектования и хранения архивных документов"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296 000,00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306 000,00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специальных коробок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приобретение специальных коробок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17.1.01.29110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17.1.01.29110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металлических стеллажей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приобретение металлических стеллажей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17.1.02.29110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17.1.02.29110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ремонт архивохранилищ (окна, жалюзи на окна, защитные приспособления на батареи центрального отопления)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17.1.03.29110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17.1.03.29110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Приобретение основных средств, оборудования, инструментов:</w:t>
            </w:r>
            <w:r w:rsidRPr="0077757D">
              <w:rPr>
                <w:rFonts w:eastAsia="Times New Roman"/>
                <w:color w:val="000000"/>
              </w:rPr>
              <w:br/>
              <w:t>- компьютер;- мебель</w:t>
            </w:r>
            <w:proofErr w:type="gramStart"/>
            <w:r w:rsidRPr="0077757D">
              <w:rPr>
                <w:rFonts w:eastAsia="Times New Roman"/>
                <w:color w:val="000000"/>
              </w:rPr>
              <w:t>;-</w:t>
            </w:r>
            <w:proofErr w:type="gramEnd"/>
            <w:r w:rsidRPr="0077757D">
              <w:rPr>
                <w:rFonts w:eastAsia="Times New Roman"/>
                <w:color w:val="000000"/>
              </w:rPr>
              <w:t>увлажнитель воздуха;- принтер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приобретение основных средств, оборудования, инструментов:</w:t>
            </w:r>
            <w:r w:rsidRPr="0077757D">
              <w:rPr>
                <w:rFonts w:eastAsia="Times New Roman"/>
                <w:color w:val="000000"/>
              </w:rPr>
              <w:br/>
              <w:t>- компьютер;- мебель</w:t>
            </w:r>
            <w:proofErr w:type="gramStart"/>
            <w:r w:rsidRPr="0077757D">
              <w:rPr>
                <w:rFonts w:eastAsia="Times New Roman"/>
                <w:color w:val="000000"/>
              </w:rPr>
              <w:t>;-</w:t>
            </w:r>
            <w:proofErr w:type="gramEnd"/>
            <w:r w:rsidRPr="0077757D">
              <w:rPr>
                <w:rFonts w:eastAsia="Times New Roman"/>
                <w:color w:val="000000"/>
              </w:rPr>
              <w:t>увлажнитель воздуха;- принтер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17.1.04.29110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17.1.04.29110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Ремонт дел по личному составу, оцифровка ОЦД </w:t>
            </w:r>
            <w:r w:rsidRPr="0077757D">
              <w:rPr>
                <w:rFonts w:eastAsia="Times New Roman"/>
                <w:color w:val="000000"/>
              </w:rPr>
              <w:br/>
              <w:t>в лаборатории г. Нижний Новгород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ремонт дел по личному составу, оцифровка ОЦД </w:t>
            </w:r>
            <w:r w:rsidRPr="0077757D">
              <w:rPr>
                <w:rFonts w:eastAsia="Times New Roman"/>
                <w:color w:val="000000"/>
              </w:rPr>
              <w:br/>
              <w:t>в лаборатории г. Нижний Новгород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17.1.05.29110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17.1.05.29110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Подписка журнала "Отечественные архивы"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6 000,00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подписку журнала "Отечественные архивы"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17.1.06.29110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17.1.06.29110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«Развитие внутреннего и въездного туризма на территории Воскресенского муниципального округа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18.0.00.00000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8 767 800,00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6 873 700,00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Нормативно-правовое и организационно-методическое обеспечение в сфере развития туризма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Формирование устойчивой системы кадрового обеспечения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18.1.08.00000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77757D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на формирование устойчивой системы </w:t>
            </w:r>
            <w:proofErr w:type="spellStart"/>
            <w:r w:rsidRPr="0077757D">
              <w:rPr>
                <w:rFonts w:eastAsia="Times New Roman"/>
                <w:color w:val="000000"/>
              </w:rPr>
              <w:t>кдрового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обеспечения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18.1.08.23180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18.1.08.23180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75 162,00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"Повышение качества туристских услуг, оказываемых субъектами туриндустрии на территории Воскресенского округа"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8 212 860,00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6 873 700,00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МАУ «Природный Парк «Воскресенское </w:t>
            </w:r>
            <w:proofErr w:type="spellStart"/>
            <w:r w:rsidRPr="0077757D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77757D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6 873 700,00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Оказание туристско-информационных услуг МАУ «Природный Парк «Воскресенское </w:t>
            </w:r>
            <w:proofErr w:type="spellStart"/>
            <w:r w:rsidRPr="0077757D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77757D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18.2.01.43590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6 873 700,00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18.2.01.43590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7 371 500,00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6 373 700,00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6 873 700,00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Проведение фестиваля «В гости к Владимирскому кренделю» </w:t>
            </w:r>
            <w:proofErr w:type="gramStart"/>
            <w:r w:rsidRPr="0077757D">
              <w:rPr>
                <w:rFonts w:eastAsia="Times New Roman"/>
                <w:color w:val="000000"/>
              </w:rPr>
              <w:t>в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18.2.05.00000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проведение фестиваля «В гости к Владимирскому кренделю» </w:t>
            </w:r>
            <w:proofErr w:type="gramStart"/>
            <w:r w:rsidRPr="0077757D">
              <w:rPr>
                <w:rFonts w:eastAsia="Times New Roman"/>
                <w:color w:val="000000"/>
              </w:rPr>
              <w:t>в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18.2.05.23180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18.2.05.23180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Организацию и проведение мероприятия «Крещенская ночь на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77757D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организацию и проведение мероприятия «Крещенская ночь на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77757D"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18.2.08.23180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18.2.08.23180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Организация и проведение мероприятия «Всероссийский фестиваль народных традиций «Град Китеж» </w:t>
            </w:r>
            <w:proofErr w:type="gramStart"/>
            <w:r w:rsidRPr="0077757D">
              <w:rPr>
                <w:rFonts w:eastAsia="Times New Roman"/>
                <w:color w:val="000000"/>
              </w:rPr>
              <w:t>в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18.2.09.00000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организацию и проведение мероприятия «Всероссийский фестиваль народных традиций «Град Китеж» </w:t>
            </w:r>
            <w:proofErr w:type="gramStart"/>
            <w:r w:rsidRPr="0077757D">
              <w:rPr>
                <w:rFonts w:eastAsia="Times New Roman"/>
                <w:color w:val="000000"/>
              </w:rPr>
              <w:t>в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с. Владимирское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18.2.09.23180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18.2.09.23180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Проведение фестиваля активного туризма «День туризма» (</w:t>
            </w:r>
            <w:proofErr w:type="spellStart"/>
            <w:r w:rsidRPr="0077757D">
              <w:rPr>
                <w:rFonts w:eastAsia="Times New Roman"/>
                <w:color w:val="000000"/>
              </w:rPr>
              <w:t>турслет</w:t>
            </w:r>
            <w:proofErr w:type="spellEnd"/>
            <w:r w:rsidRPr="0077757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18.2.11.00000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проведение фестиваля активного туризма «День туризма» (</w:t>
            </w:r>
            <w:proofErr w:type="spellStart"/>
            <w:r w:rsidRPr="0077757D">
              <w:rPr>
                <w:rFonts w:eastAsia="Times New Roman"/>
                <w:color w:val="000000"/>
              </w:rPr>
              <w:t>турслет</w:t>
            </w:r>
            <w:proofErr w:type="spellEnd"/>
            <w:r w:rsidRPr="0077757D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18.2.11.23180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18.2.11.23180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51 360,00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Организация мероприятий в сфере волонтерского туризма "Волонтерский абонемент на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и в </w:t>
            </w:r>
            <w:proofErr w:type="spellStart"/>
            <w:r w:rsidRPr="0077757D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77757D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18.2.13.00000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организацию мероприятий в сфере волонтерского туризма "Волонтерский абонемент на </w:t>
            </w:r>
            <w:proofErr w:type="spellStart"/>
            <w:r w:rsidRPr="0077757D">
              <w:rPr>
                <w:rFonts w:eastAsia="Times New Roman"/>
                <w:color w:val="000000"/>
              </w:rPr>
              <w:t>Светлояре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и в </w:t>
            </w:r>
            <w:proofErr w:type="spellStart"/>
            <w:r w:rsidRPr="0077757D">
              <w:rPr>
                <w:rFonts w:eastAsia="Times New Roman"/>
                <w:color w:val="000000"/>
              </w:rPr>
              <w:t>Поветлужье</w:t>
            </w:r>
            <w:proofErr w:type="spellEnd"/>
            <w:r w:rsidRPr="0077757D">
              <w:rPr>
                <w:rFonts w:eastAsia="Times New Roman"/>
                <w:color w:val="000000"/>
              </w:rPr>
              <w:t>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18.2.13.23180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18.2.13.23180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"Развитие рекламно-информационной деятельности в сфере туризма"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479 778,00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Проведение презентационных мероприятий (пресс-туров, </w:t>
            </w:r>
            <w:proofErr w:type="spellStart"/>
            <w:r w:rsidRPr="0077757D">
              <w:rPr>
                <w:rFonts w:eastAsia="Times New Roman"/>
                <w:color w:val="000000"/>
              </w:rPr>
              <w:t>инвест</w:t>
            </w:r>
            <w:proofErr w:type="spellEnd"/>
            <w:r w:rsidRPr="0077757D">
              <w:rPr>
                <w:rFonts w:eastAsia="Times New Roman"/>
                <w:color w:val="000000"/>
              </w:rPr>
              <w:t>-туров, блог-туров)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Расходы на проведение презентационных мероприятий (пресс-туров, </w:t>
            </w:r>
            <w:proofErr w:type="spellStart"/>
            <w:r w:rsidRPr="0077757D">
              <w:rPr>
                <w:rFonts w:eastAsia="Times New Roman"/>
                <w:color w:val="000000"/>
              </w:rPr>
              <w:t>инвест</w:t>
            </w:r>
            <w:proofErr w:type="spellEnd"/>
            <w:r w:rsidRPr="0077757D">
              <w:rPr>
                <w:rFonts w:eastAsia="Times New Roman"/>
                <w:color w:val="000000"/>
              </w:rPr>
              <w:t>-туров, блог-туров)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18.3.01.23180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18.3.01.23180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изготовление рекламно-информационной продукции о туристских ресурсах округа (справочник, буклеты, путеводители, карты, календари туристских событий)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18.3.03.23180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18.3.03.23180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169 778,00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77757D">
              <w:rPr>
                <w:rFonts w:eastAsia="Times New Roman"/>
                <w:color w:val="000000"/>
              </w:rPr>
              <w:t>об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муниципальном округе)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18.3.06.00000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16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r w:rsidRPr="0077757D">
              <w:rPr>
                <w:rFonts w:eastAsia="Times New Roman"/>
                <w:color w:val="000000"/>
              </w:rPr>
              <w:t>Рассходы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на изготовление фильма о достопримечательностях Воскресенского муниципального округа с постановкой сказочных сюжетов на основе рассказов местных писателей (изготовление небольших видео роликов </w:t>
            </w:r>
            <w:proofErr w:type="gramStart"/>
            <w:r w:rsidRPr="0077757D">
              <w:rPr>
                <w:rFonts w:eastAsia="Times New Roman"/>
                <w:color w:val="000000"/>
              </w:rPr>
              <w:t>об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муниципальном округе)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18.3.06.23180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18.3.06.23180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«Улучшение условий и охраны труда в Воскресенском муниципальном округе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19.0.00.00000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128 400,00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128 400,00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128 400,00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«Правовое обеспечение охраны труда, информационное обеспечение и пропаганда культуры охраны труда и здорового образа жизни при трудовой деятельности»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Информационное обеспечение и пропаганда культуры охраны труда и здорового образа жизни </w:t>
            </w:r>
            <w:proofErr w:type="gramStart"/>
            <w:r w:rsidRPr="0077757D">
              <w:rPr>
                <w:rFonts w:eastAsia="Times New Roman"/>
                <w:color w:val="000000"/>
              </w:rPr>
              <w:t>при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трудовой деятельно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19.1.20.00000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42 000,00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19.1.27.00000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конкурса детских рисунков, плакатов «Охрана труда глазами детей»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19.1.27.29120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19.1.27.29120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Подготовка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19.1.28.00000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подготовку и участие в реализации мероприятий, посвященных Всемирному Дню охраны труда (28 апреля). Проведение мероприятия в рамках окружного смотра-конкурса на лучшую организацию работы в сфере охраны труда.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19.1.28.29120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19.1.28.29120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Подпрограмма «Обучение и профессиональная подготовка работников по охране труда на основе современных технологий обучения»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Обучение и профессиональная подготовка работников по охране труда на основе современных технологий обучения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19.2.30.00000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Организация обучения по охране труда и проверки </w:t>
            </w:r>
            <w:proofErr w:type="gramStart"/>
            <w:r w:rsidRPr="0077757D">
              <w:rPr>
                <w:rFonts w:eastAsia="Times New Roman"/>
                <w:color w:val="000000"/>
              </w:rPr>
              <w:t>знаний требований охраны труда руководителей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19.2.31.00000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 xml:space="preserve">Расходы на организацию обучения по охране труда и проверку </w:t>
            </w:r>
            <w:proofErr w:type="gramStart"/>
            <w:r w:rsidRPr="0077757D">
              <w:rPr>
                <w:rFonts w:eastAsia="Times New Roman"/>
                <w:color w:val="000000"/>
              </w:rPr>
              <w:t>знаний требований охраны труда руководителей</w:t>
            </w:r>
            <w:proofErr w:type="gramEnd"/>
            <w:r w:rsidRPr="0077757D">
              <w:rPr>
                <w:rFonts w:eastAsia="Times New Roman"/>
                <w:color w:val="000000"/>
              </w:rPr>
              <w:t xml:space="preserve"> и работников предприятий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19.2.31.29120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19.2.31.29120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46 000,00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Улучшение условий труда и здоровья работников, в том числе проведение специальной оценки условий труда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19.4.00.00000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Улучшение условий труда и здоровья работников, в том числе проведение специальной оценки условий труда.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19.4.40.00000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Проведение специальной оценки условий труда, оценки профессиональных рисков, проведение периодических медицинских осмотров на предприятиях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19.4.43.00000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проведение специальной оценки условий труда, оценку профессиональных рисков, проведение периодических медицинских осмотров на предприятиях Воскресенского муниципального округа Нижегородской области различных форм собственности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19.4.43.29120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19.4.43.29120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54 400,00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«Обеспечение общественного правопорядка и противодействия преступности в Воскресенском муниципальном округе Нижегородской области»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20.0.00.00000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90 000,00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Профилактика преступлений и правонарушений на территории Воскресенского муниципального округа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Организация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20.1.02.00000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организацию проведения совместных мероприятий с общественными объединениями антинаркотической направленности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20.1.02.29910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20.1.02.29910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Подпрограмма "Комплексные меры противодействия злоупотреблению наркотиками и их незаконному обороту в Воскресенском муниципальном округе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20.2.04.00000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проведение спортивно-массовых мероприятий среди учащихся образовательных учреждений, направленных на пропаганду здорового образа жизни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20.2.04.29910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20.2.04.29910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Муниципальная программа "Информационное общество Воскресенского муниципального округа Нижегородской области"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21.0.00.00000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4 882 250,00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3 597 950,00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3 597 950,00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Обеспечение доступа к информации о деятельности органов местного самоуправления и находящихся в их ведении учреждений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21.1.00.00000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публикацию статей в газете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21.1.02.25050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21.1.02.25050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14 200,00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Создание условий для развития печатного средства массовой информации Воскресенского муниципального округа - районной газеты "Воскресенская жизнь"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21.2.00.00000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4 868 050,00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3 583 750,00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Радиовещание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21.2.01.25050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21.2.01.25050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377 500,00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Воскресенской телестудии "Живая газета"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21.2.02.25050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21.2.02.25050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59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21.2.03.S2050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3 583 750,00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21.2.03.S2050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3 583 750,00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3 583 750,00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Непрограммные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77.0.00.00000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120 460 757,68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90 545 680,00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103 094 340,00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Непрограммное направление деятельности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77.7.00.00000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120 460 757,68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90 545 680,00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103 094 340,00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Содержание аппарата 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76 633 586,03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68 822 880,00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72 449 700,00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77.7.01.01000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6 204 251,15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4 163 700,00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77.7.01.01000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6 204 251,15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4 163 700,00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4 163 700,00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Руководитель контрольно-счетной комиссии Воскресенского муниципального округа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77.7.01.07000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1 288 800,00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1 249 000,00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1 249 000,00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77.7.01.07000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1 288 800,00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1 249 000,00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1 249 000,00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66 302 734,88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60 572 380,00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64 199 200,00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59 486 455,69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54 314 380,00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57 941 200,00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6 811 478,45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6 254 300,00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6 254 300,00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77.7.01.20190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4 800,74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3 700,00</w:t>
            </w:r>
          </w:p>
        </w:tc>
      </w:tr>
      <w:tr w:rsidR="0077757D" w:rsidRPr="0077757D" w:rsidTr="0040388F">
        <w:trPr>
          <w:trHeight w:val="222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77.7.01.73920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995 448,17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716 800,00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716 800,00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77.7.01.73920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841 107,45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682 500,00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682 500,00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77.7.01.73920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154 340,72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34 300,00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на исполнение отдельных государственных полномочий по организации и осуществлению деятельности по опеке и попечительству в отношении совершеннолетних граждан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77.7.01.73940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737 471,03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715 800,00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715 800,00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77.7.01.73940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687 672,50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682 500,00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682 500,00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77.7.01.73940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49 798,53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33 300,00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 за счёт средств областного бюджета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77.7.01.73950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1 104 880,80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1 405 200,00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1 405 200,00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77.7.01.73950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981 176,15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1 365 100,00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1 365 100,00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77.7.01.73950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123 704,65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40 100,00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40 100,00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Муниципальные учреждения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77.7.02.00000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22 318 650,42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18 318 900,00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18 918 900,00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(АХО)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22 298 650,42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18 318 900,00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18 918 900,00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11 350 379,17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11 016 900,00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11 616 900,00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10 924 271,25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7 288 000,00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7 288 000,00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77.7.02.02590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24 000,00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14 000,00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обеспечение деятельности муниципальных учреждений культуры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77.7.02.40590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77.7.02.40590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Непрограммные расходы за счет средств федерального бюджета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77.7.03.00000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2 934 300,00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1 920 400,00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1 899 900,00</w:t>
            </w:r>
          </w:p>
        </w:tc>
      </w:tr>
      <w:tr w:rsidR="0077757D" w:rsidRPr="0077757D" w:rsidTr="0040388F">
        <w:trPr>
          <w:trHeight w:val="253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77.7.03.51180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1 689 400,00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1 827 500,00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1 889 900,00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77.7.03.51180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1 498 246,00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1 498 246,00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1 498 246,00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77.7.03.51180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191 154,00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329 254,00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391 654,00</w:t>
            </w:r>
          </w:p>
        </w:tc>
      </w:tr>
      <w:tr w:rsidR="0077757D" w:rsidRPr="0077757D" w:rsidTr="0040388F">
        <w:trPr>
          <w:trHeight w:val="34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77.7.03.51200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77.7.03.51200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10 200,00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92 900,00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поощрение региональных управленческих команд верхнего уровня в 2025 году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1 234 700,00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285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77.7.03.55490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1 234 700,00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Прочие непрограммные расходы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77.7.04.00000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18 574 221,23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1 483 500,00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9 825 840,00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за счёт средств резервного фонда Правительства Нижегородской области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77.7.04.21000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3 107 830,00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77.7.04.21000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3 107 830,00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за счёт средств фонда на поддержку территорий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77.7.04.22000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587 910,00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Прочие мероприятия в области жилищно-коммунального хозяйства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684 708,42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77.7.04.29130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684 708,42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Борьба с борщевиком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900 000,00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заключение договоров на оказание услуг по поиску и подбору кандидатов на военную службу в Вооруженные Силы Российской Федерации по контракту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на проектно-сметную документацию для строительства теплой стоянки для пожарного автомобиля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77.7.04.29920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6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 xml:space="preserve">Расходы на выполнение кадастровых работ: </w:t>
            </w:r>
            <w:proofErr w:type="spellStart"/>
            <w:r w:rsidRPr="0077757D">
              <w:rPr>
                <w:rFonts w:eastAsia="Times New Roman"/>
                <w:color w:val="000000"/>
              </w:rPr>
              <w:t>тех</w:t>
            </w:r>
            <w:proofErr w:type="gramStart"/>
            <w:r w:rsidRPr="0077757D">
              <w:rPr>
                <w:rFonts w:eastAsia="Times New Roman"/>
                <w:color w:val="000000"/>
              </w:rPr>
              <w:t>.п</w:t>
            </w:r>
            <w:proofErr w:type="gramEnd"/>
            <w:r w:rsidRPr="0077757D">
              <w:rPr>
                <w:rFonts w:eastAsia="Times New Roman"/>
                <w:color w:val="000000"/>
              </w:rPr>
              <w:t>лан</w:t>
            </w:r>
            <w:proofErr w:type="spellEnd"/>
            <w:r w:rsidRPr="0077757D">
              <w:rPr>
                <w:rFonts w:eastAsia="Times New Roman"/>
                <w:color w:val="000000"/>
              </w:rPr>
              <w:t xml:space="preserve"> здания пожарного депо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27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12 000,00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190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Ежемесячная доплата к пенсиям лицам, замещавшим выборные муниципальные должности и должности муниципальной службы Воскресенского муниципального района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8 342 340,00</w:t>
            </w:r>
          </w:p>
        </w:tc>
      </w:tr>
      <w:tr w:rsidR="0077757D" w:rsidRPr="0077757D" w:rsidTr="0040388F">
        <w:trPr>
          <w:trHeight w:val="64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77.7.04.29980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9 286 728,50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8 342 340,00</w:t>
            </w:r>
          </w:p>
        </w:tc>
      </w:tr>
      <w:tr w:rsidR="0077757D" w:rsidRPr="0077757D" w:rsidTr="0040388F">
        <w:trPr>
          <w:trHeight w:val="2699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Расходы местного бюджета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 за счёт средств областного бюджета (единая субвенция)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77.7.04.73930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3 500,00</w:t>
            </w:r>
          </w:p>
        </w:tc>
      </w:tr>
      <w:tr w:rsidR="0077757D" w:rsidRPr="0077757D" w:rsidTr="0040388F">
        <w:trPr>
          <w:trHeight w:val="9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77.7.04.73930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3 500,00</w:t>
            </w:r>
          </w:p>
        </w:tc>
      </w:tr>
      <w:tr w:rsidR="0077757D" w:rsidRPr="0077757D" w:rsidTr="0040388F">
        <w:trPr>
          <w:trHeight w:val="994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lastRenderedPageBreak/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1 006 199,99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100 000,00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98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77.7.04.74270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906 199,99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</w:tr>
      <w:tr w:rsidR="0077757D" w:rsidRPr="0077757D" w:rsidTr="0040388F">
        <w:trPr>
          <w:trHeight w:val="417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Прочие выплаты по обязательствам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1 425 344,32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580 000,00</w:t>
            </w:r>
          </w:p>
        </w:tc>
      </w:tr>
      <w:tr w:rsidR="0077757D" w:rsidRPr="0077757D" w:rsidTr="0040388F">
        <w:trPr>
          <w:trHeight w:val="1022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1 005 344,32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530 000,00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530 000,00</w:t>
            </w:r>
          </w:p>
        </w:tc>
      </w:tr>
      <w:tr w:rsidR="0077757D" w:rsidRPr="0077757D" w:rsidTr="0040388F">
        <w:trPr>
          <w:trHeight w:val="330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Иные бюджетные ассигнования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77.7.04.92260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420 000,00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50 000,00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color w:val="000000"/>
              </w:rPr>
            </w:pPr>
            <w:r w:rsidRPr="0077757D">
              <w:rPr>
                <w:rFonts w:eastAsia="Times New Roman"/>
                <w:color w:val="000000"/>
              </w:rPr>
              <w:t>50 000,00</w:t>
            </w:r>
          </w:p>
        </w:tc>
      </w:tr>
      <w:tr w:rsidR="0077757D" w:rsidRPr="0077757D" w:rsidTr="0040388F">
        <w:trPr>
          <w:trHeight w:val="315"/>
        </w:trPr>
        <w:tc>
          <w:tcPr>
            <w:tcW w:w="1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1 765 492 489,30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1 234 200 787,34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57D" w:rsidRPr="0077757D" w:rsidRDefault="0077757D" w:rsidP="0077757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77757D">
              <w:rPr>
                <w:rFonts w:eastAsia="Times New Roman"/>
                <w:b/>
                <w:bCs/>
                <w:color w:val="000000"/>
              </w:rPr>
              <w:t>1 216 715 191,25</w:t>
            </w:r>
          </w:p>
        </w:tc>
      </w:tr>
    </w:tbl>
    <w:p w:rsidR="005818FB" w:rsidRDefault="005818FB">
      <w:bookmarkStart w:id="0" w:name="_GoBack"/>
      <w:bookmarkEnd w:id="0"/>
    </w:p>
    <w:sectPr w:rsidR="005818FB" w:rsidSect="007775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</w:abstractNum>
  <w:abstractNum w:abstractNumId="3">
    <w:nsid w:val="0D2C797A"/>
    <w:multiLevelType w:val="hybridMultilevel"/>
    <w:tmpl w:val="BAACCD56"/>
    <w:lvl w:ilvl="0" w:tplc="49E2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4AD7"/>
    <w:multiLevelType w:val="multilevel"/>
    <w:tmpl w:val="AEDCC14E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5">
    <w:nsid w:val="123769DB"/>
    <w:multiLevelType w:val="multilevel"/>
    <w:tmpl w:val="1C80AF8C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A47292"/>
    <w:multiLevelType w:val="hybridMultilevel"/>
    <w:tmpl w:val="525E62FC"/>
    <w:lvl w:ilvl="0" w:tplc="7804BBB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5C84189"/>
    <w:multiLevelType w:val="multilevel"/>
    <w:tmpl w:val="F18E8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16382642"/>
    <w:multiLevelType w:val="multilevel"/>
    <w:tmpl w:val="E5A482E2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35D91122"/>
    <w:multiLevelType w:val="multilevel"/>
    <w:tmpl w:val="8F4240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AC67CC3"/>
    <w:multiLevelType w:val="multilevel"/>
    <w:tmpl w:val="C3B8EA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6888053D"/>
    <w:multiLevelType w:val="multilevel"/>
    <w:tmpl w:val="5140690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6BC6104"/>
    <w:multiLevelType w:val="hybridMultilevel"/>
    <w:tmpl w:val="FB9E8B3A"/>
    <w:lvl w:ilvl="0" w:tplc="FD3683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7D"/>
    <w:rsid w:val="005818FB"/>
    <w:rsid w:val="0077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5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57D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7757D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57D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7757D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7775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77757D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777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775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777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7757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775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7775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7775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77757D"/>
  </w:style>
  <w:style w:type="paragraph" w:styleId="ab">
    <w:name w:val="Normal (Web)"/>
    <w:basedOn w:val="a"/>
    <w:uiPriority w:val="99"/>
    <w:rsid w:val="0077757D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77757D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77757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777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777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77757D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7775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77757D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77757D"/>
    <w:rPr>
      <w:rFonts w:ascii="Arial" w:hAnsi="Arial" w:cs="Arial" w:hint="default"/>
      <w:sz w:val="24"/>
    </w:rPr>
  </w:style>
  <w:style w:type="character" w:customStyle="1" w:styleId="WW8Num2z0">
    <w:name w:val="WW8Num2z0"/>
    <w:rsid w:val="0077757D"/>
  </w:style>
  <w:style w:type="character" w:customStyle="1" w:styleId="WW8Num2z1">
    <w:name w:val="WW8Num2z1"/>
    <w:rsid w:val="0077757D"/>
  </w:style>
  <w:style w:type="character" w:customStyle="1" w:styleId="WW8Num2z2">
    <w:name w:val="WW8Num2z2"/>
    <w:rsid w:val="0077757D"/>
  </w:style>
  <w:style w:type="character" w:customStyle="1" w:styleId="WW8Num2z3">
    <w:name w:val="WW8Num2z3"/>
    <w:rsid w:val="0077757D"/>
  </w:style>
  <w:style w:type="character" w:customStyle="1" w:styleId="WW8Num2z4">
    <w:name w:val="WW8Num2z4"/>
    <w:rsid w:val="0077757D"/>
  </w:style>
  <w:style w:type="character" w:customStyle="1" w:styleId="WW8Num2z5">
    <w:name w:val="WW8Num2z5"/>
    <w:rsid w:val="0077757D"/>
  </w:style>
  <w:style w:type="character" w:customStyle="1" w:styleId="WW8Num2z6">
    <w:name w:val="WW8Num2z6"/>
    <w:rsid w:val="0077757D"/>
  </w:style>
  <w:style w:type="character" w:customStyle="1" w:styleId="WW8Num2z7">
    <w:name w:val="WW8Num2z7"/>
    <w:rsid w:val="0077757D"/>
  </w:style>
  <w:style w:type="character" w:customStyle="1" w:styleId="WW8Num2z8">
    <w:name w:val="WW8Num2z8"/>
    <w:rsid w:val="0077757D"/>
  </w:style>
  <w:style w:type="character" w:customStyle="1" w:styleId="WW8Num3z0">
    <w:name w:val="WW8Num3z0"/>
    <w:rsid w:val="0077757D"/>
    <w:rPr>
      <w:rFonts w:hint="default"/>
    </w:rPr>
  </w:style>
  <w:style w:type="character" w:customStyle="1" w:styleId="WW8Num4z0">
    <w:name w:val="WW8Num4z0"/>
    <w:rsid w:val="0077757D"/>
    <w:rPr>
      <w:rFonts w:hint="default"/>
      <w:sz w:val="24"/>
    </w:rPr>
  </w:style>
  <w:style w:type="character" w:customStyle="1" w:styleId="WW8Num4z1">
    <w:name w:val="WW8Num4z1"/>
    <w:rsid w:val="0077757D"/>
  </w:style>
  <w:style w:type="character" w:customStyle="1" w:styleId="WW8Num4z2">
    <w:name w:val="WW8Num4z2"/>
    <w:rsid w:val="0077757D"/>
  </w:style>
  <w:style w:type="character" w:customStyle="1" w:styleId="WW8Num4z3">
    <w:name w:val="WW8Num4z3"/>
    <w:rsid w:val="0077757D"/>
  </w:style>
  <w:style w:type="character" w:customStyle="1" w:styleId="WW8Num4z4">
    <w:name w:val="WW8Num4z4"/>
    <w:rsid w:val="0077757D"/>
  </w:style>
  <w:style w:type="character" w:customStyle="1" w:styleId="WW8Num4z5">
    <w:name w:val="WW8Num4z5"/>
    <w:rsid w:val="0077757D"/>
  </w:style>
  <w:style w:type="character" w:customStyle="1" w:styleId="WW8Num4z6">
    <w:name w:val="WW8Num4z6"/>
    <w:rsid w:val="0077757D"/>
  </w:style>
  <w:style w:type="character" w:customStyle="1" w:styleId="WW8Num4z7">
    <w:name w:val="WW8Num4z7"/>
    <w:rsid w:val="0077757D"/>
  </w:style>
  <w:style w:type="character" w:customStyle="1" w:styleId="WW8Num4z8">
    <w:name w:val="WW8Num4z8"/>
    <w:rsid w:val="0077757D"/>
  </w:style>
  <w:style w:type="character" w:customStyle="1" w:styleId="WW8Num5z0">
    <w:name w:val="WW8Num5z0"/>
    <w:rsid w:val="0077757D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77757D"/>
    <w:rPr>
      <w:rFonts w:hint="default"/>
    </w:rPr>
  </w:style>
  <w:style w:type="character" w:customStyle="1" w:styleId="6">
    <w:name w:val="Основной шрифт абзаца6"/>
    <w:rsid w:val="0077757D"/>
  </w:style>
  <w:style w:type="character" w:customStyle="1" w:styleId="WW8Num1z2">
    <w:name w:val="WW8Num1z2"/>
    <w:rsid w:val="0077757D"/>
  </w:style>
  <w:style w:type="character" w:customStyle="1" w:styleId="WW8Num1z3">
    <w:name w:val="WW8Num1z3"/>
    <w:rsid w:val="0077757D"/>
  </w:style>
  <w:style w:type="character" w:customStyle="1" w:styleId="WW8Num1z4">
    <w:name w:val="WW8Num1z4"/>
    <w:rsid w:val="0077757D"/>
  </w:style>
  <w:style w:type="character" w:customStyle="1" w:styleId="WW8Num1z5">
    <w:name w:val="WW8Num1z5"/>
    <w:rsid w:val="0077757D"/>
  </w:style>
  <w:style w:type="character" w:customStyle="1" w:styleId="WW8Num1z6">
    <w:name w:val="WW8Num1z6"/>
    <w:rsid w:val="0077757D"/>
  </w:style>
  <w:style w:type="character" w:customStyle="1" w:styleId="WW8Num1z7">
    <w:name w:val="WW8Num1z7"/>
    <w:rsid w:val="0077757D"/>
  </w:style>
  <w:style w:type="character" w:customStyle="1" w:styleId="WW8Num1z8">
    <w:name w:val="WW8Num1z8"/>
    <w:rsid w:val="0077757D"/>
  </w:style>
  <w:style w:type="character" w:customStyle="1" w:styleId="5">
    <w:name w:val="Основной шрифт абзаца5"/>
    <w:rsid w:val="0077757D"/>
  </w:style>
  <w:style w:type="character" w:customStyle="1" w:styleId="4">
    <w:name w:val="Основной шрифт абзаца4"/>
    <w:rsid w:val="0077757D"/>
  </w:style>
  <w:style w:type="character" w:customStyle="1" w:styleId="3">
    <w:name w:val="Основной шрифт абзаца3"/>
    <w:rsid w:val="0077757D"/>
  </w:style>
  <w:style w:type="character" w:customStyle="1" w:styleId="22">
    <w:name w:val="Основной шрифт абзаца2"/>
    <w:rsid w:val="0077757D"/>
  </w:style>
  <w:style w:type="character" w:customStyle="1" w:styleId="WW8Num5z1">
    <w:name w:val="WW8Num5z1"/>
    <w:rsid w:val="0077757D"/>
  </w:style>
  <w:style w:type="character" w:customStyle="1" w:styleId="WW8Num5z2">
    <w:name w:val="WW8Num5z2"/>
    <w:rsid w:val="0077757D"/>
  </w:style>
  <w:style w:type="character" w:customStyle="1" w:styleId="WW8Num5z3">
    <w:name w:val="WW8Num5z3"/>
    <w:rsid w:val="0077757D"/>
  </w:style>
  <w:style w:type="character" w:customStyle="1" w:styleId="WW8Num5z4">
    <w:name w:val="WW8Num5z4"/>
    <w:rsid w:val="0077757D"/>
  </w:style>
  <w:style w:type="character" w:customStyle="1" w:styleId="WW8Num5z5">
    <w:name w:val="WW8Num5z5"/>
    <w:rsid w:val="0077757D"/>
  </w:style>
  <w:style w:type="character" w:customStyle="1" w:styleId="WW8Num5z6">
    <w:name w:val="WW8Num5z6"/>
    <w:rsid w:val="0077757D"/>
  </w:style>
  <w:style w:type="character" w:customStyle="1" w:styleId="WW8Num5z7">
    <w:name w:val="WW8Num5z7"/>
    <w:rsid w:val="0077757D"/>
  </w:style>
  <w:style w:type="character" w:customStyle="1" w:styleId="WW8Num5z8">
    <w:name w:val="WW8Num5z8"/>
    <w:rsid w:val="0077757D"/>
  </w:style>
  <w:style w:type="character" w:customStyle="1" w:styleId="WW8Num7z0">
    <w:name w:val="WW8Num7z0"/>
    <w:rsid w:val="0077757D"/>
  </w:style>
  <w:style w:type="character" w:customStyle="1" w:styleId="WW8Num7z1">
    <w:name w:val="WW8Num7z1"/>
    <w:rsid w:val="0077757D"/>
  </w:style>
  <w:style w:type="character" w:customStyle="1" w:styleId="WW8Num7z2">
    <w:name w:val="WW8Num7z2"/>
    <w:rsid w:val="0077757D"/>
  </w:style>
  <w:style w:type="character" w:customStyle="1" w:styleId="WW8Num7z3">
    <w:name w:val="WW8Num7z3"/>
    <w:rsid w:val="0077757D"/>
  </w:style>
  <w:style w:type="character" w:customStyle="1" w:styleId="WW8Num7z4">
    <w:name w:val="WW8Num7z4"/>
    <w:rsid w:val="0077757D"/>
  </w:style>
  <w:style w:type="character" w:customStyle="1" w:styleId="WW8Num7z5">
    <w:name w:val="WW8Num7z5"/>
    <w:rsid w:val="0077757D"/>
  </w:style>
  <w:style w:type="character" w:customStyle="1" w:styleId="WW8Num7z6">
    <w:name w:val="WW8Num7z6"/>
    <w:rsid w:val="0077757D"/>
  </w:style>
  <w:style w:type="character" w:customStyle="1" w:styleId="WW8Num7z7">
    <w:name w:val="WW8Num7z7"/>
    <w:rsid w:val="0077757D"/>
  </w:style>
  <w:style w:type="character" w:customStyle="1" w:styleId="WW8Num7z8">
    <w:name w:val="WW8Num7z8"/>
    <w:rsid w:val="0077757D"/>
  </w:style>
  <w:style w:type="character" w:customStyle="1" w:styleId="WW8Num8z0">
    <w:name w:val="WW8Num8z0"/>
    <w:rsid w:val="0077757D"/>
  </w:style>
  <w:style w:type="character" w:customStyle="1" w:styleId="WW8Num8z1">
    <w:name w:val="WW8Num8z1"/>
    <w:rsid w:val="0077757D"/>
  </w:style>
  <w:style w:type="character" w:customStyle="1" w:styleId="WW8Num8z2">
    <w:name w:val="WW8Num8z2"/>
    <w:rsid w:val="0077757D"/>
  </w:style>
  <w:style w:type="character" w:customStyle="1" w:styleId="WW8Num8z3">
    <w:name w:val="WW8Num8z3"/>
    <w:rsid w:val="0077757D"/>
  </w:style>
  <w:style w:type="character" w:customStyle="1" w:styleId="WW8Num8z4">
    <w:name w:val="WW8Num8z4"/>
    <w:rsid w:val="0077757D"/>
  </w:style>
  <w:style w:type="character" w:customStyle="1" w:styleId="WW8Num8z5">
    <w:name w:val="WW8Num8z5"/>
    <w:rsid w:val="0077757D"/>
  </w:style>
  <w:style w:type="character" w:customStyle="1" w:styleId="WW8Num8z6">
    <w:name w:val="WW8Num8z6"/>
    <w:rsid w:val="0077757D"/>
  </w:style>
  <w:style w:type="character" w:customStyle="1" w:styleId="WW8Num8z7">
    <w:name w:val="WW8Num8z7"/>
    <w:rsid w:val="0077757D"/>
  </w:style>
  <w:style w:type="character" w:customStyle="1" w:styleId="WW8Num8z8">
    <w:name w:val="WW8Num8z8"/>
    <w:rsid w:val="0077757D"/>
  </w:style>
  <w:style w:type="character" w:customStyle="1" w:styleId="WW8Num9z0">
    <w:name w:val="WW8Num9z0"/>
    <w:rsid w:val="0077757D"/>
  </w:style>
  <w:style w:type="character" w:customStyle="1" w:styleId="WW8Num9z1">
    <w:name w:val="WW8Num9z1"/>
    <w:rsid w:val="0077757D"/>
  </w:style>
  <w:style w:type="character" w:customStyle="1" w:styleId="WW8Num9z2">
    <w:name w:val="WW8Num9z2"/>
    <w:rsid w:val="0077757D"/>
  </w:style>
  <w:style w:type="character" w:customStyle="1" w:styleId="WW8Num9z3">
    <w:name w:val="WW8Num9z3"/>
    <w:rsid w:val="0077757D"/>
  </w:style>
  <w:style w:type="character" w:customStyle="1" w:styleId="WW8Num9z4">
    <w:name w:val="WW8Num9z4"/>
    <w:rsid w:val="0077757D"/>
  </w:style>
  <w:style w:type="character" w:customStyle="1" w:styleId="WW8Num9z5">
    <w:name w:val="WW8Num9z5"/>
    <w:rsid w:val="0077757D"/>
  </w:style>
  <w:style w:type="character" w:customStyle="1" w:styleId="WW8Num9z6">
    <w:name w:val="WW8Num9z6"/>
    <w:rsid w:val="0077757D"/>
  </w:style>
  <w:style w:type="character" w:customStyle="1" w:styleId="WW8Num9z7">
    <w:name w:val="WW8Num9z7"/>
    <w:rsid w:val="0077757D"/>
  </w:style>
  <w:style w:type="character" w:customStyle="1" w:styleId="WW8Num9z8">
    <w:name w:val="WW8Num9z8"/>
    <w:rsid w:val="0077757D"/>
  </w:style>
  <w:style w:type="character" w:customStyle="1" w:styleId="WW8Num10z0">
    <w:name w:val="WW8Num10z0"/>
    <w:rsid w:val="0077757D"/>
  </w:style>
  <w:style w:type="character" w:customStyle="1" w:styleId="WW8Num10z1">
    <w:name w:val="WW8Num10z1"/>
    <w:rsid w:val="0077757D"/>
  </w:style>
  <w:style w:type="character" w:customStyle="1" w:styleId="WW8Num10z2">
    <w:name w:val="WW8Num10z2"/>
    <w:rsid w:val="0077757D"/>
  </w:style>
  <w:style w:type="character" w:customStyle="1" w:styleId="WW8Num10z3">
    <w:name w:val="WW8Num10z3"/>
    <w:rsid w:val="0077757D"/>
  </w:style>
  <w:style w:type="character" w:customStyle="1" w:styleId="WW8Num10z4">
    <w:name w:val="WW8Num10z4"/>
    <w:rsid w:val="0077757D"/>
  </w:style>
  <w:style w:type="character" w:customStyle="1" w:styleId="WW8Num10z5">
    <w:name w:val="WW8Num10z5"/>
    <w:rsid w:val="0077757D"/>
  </w:style>
  <w:style w:type="character" w:customStyle="1" w:styleId="WW8Num10z6">
    <w:name w:val="WW8Num10z6"/>
    <w:rsid w:val="0077757D"/>
  </w:style>
  <w:style w:type="character" w:customStyle="1" w:styleId="WW8Num10z7">
    <w:name w:val="WW8Num10z7"/>
    <w:rsid w:val="0077757D"/>
  </w:style>
  <w:style w:type="character" w:customStyle="1" w:styleId="WW8Num10z8">
    <w:name w:val="WW8Num10z8"/>
    <w:rsid w:val="0077757D"/>
  </w:style>
  <w:style w:type="character" w:customStyle="1" w:styleId="WW8Num11z0">
    <w:name w:val="WW8Num11z0"/>
    <w:rsid w:val="0077757D"/>
  </w:style>
  <w:style w:type="character" w:customStyle="1" w:styleId="WW8Num11z2">
    <w:name w:val="WW8Num11z2"/>
    <w:rsid w:val="0077757D"/>
  </w:style>
  <w:style w:type="character" w:customStyle="1" w:styleId="WW8Num11z3">
    <w:name w:val="WW8Num11z3"/>
    <w:rsid w:val="0077757D"/>
  </w:style>
  <w:style w:type="character" w:customStyle="1" w:styleId="WW8Num11z4">
    <w:name w:val="WW8Num11z4"/>
    <w:rsid w:val="0077757D"/>
  </w:style>
  <w:style w:type="character" w:customStyle="1" w:styleId="WW8Num11z5">
    <w:name w:val="WW8Num11z5"/>
    <w:rsid w:val="0077757D"/>
  </w:style>
  <w:style w:type="character" w:customStyle="1" w:styleId="WW8Num11z6">
    <w:name w:val="WW8Num11z6"/>
    <w:rsid w:val="0077757D"/>
  </w:style>
  <w:style w:type="character" w:customStyle="1" w:styleId="WW8Num11z7">
    <w:name w:val="WW8Num11z7"/>
    <w:rsid w:val="0077757D"/>
  </w:style>
  <w:style w:type="character" w:customStyle="1" w:styleId="WW8Num11z8">
    <w:name w:val="WW8Num11z8"/>
    <w:rsid w:val="0077757D"/>
  </w:style>
  <w:style w:type="character" w:customStyle="1" w:styleId="WW8Num12z0">
    <w:name w:val="WW8Num12z0"/>
    <w:rsid w:val="0077757D"/>
  </w:style>
  <w:style w:type="character" w:customStyle="1" w:styleId="WW8Num12z1">
    <w:name w:val="WW8Num12z1"/>
    <w:rsid w:val="0077757D"/>
  </w:style>
  <w:style w:type="character" w:customStyle="1" w:styleId="WW8Num12z2">
    <w:name w:val="WW8Num12z2"/>
    <w:rsid w:val="0077757D"/>
  </w:style>
  <w:style w:type="character" w:customStyle="1" w:styleId="WW8Num12z3">
    <w:name w:val="WW8Num12z3"/>
    <w:rsid w:val="0077757D"/>
  </w:style>
  <w:style w:type="character" w:customStyle="1" w:styleId="WW8Num12z4">
    <w:name w:val="WW8Num12z4"/>
    <w:rsid w:val="0077757D"/>
  </w:style>
  <w:style w:type="character" w:customStyle="1" w:styleId="WW8Num12z5">
    <w:name w:val="WW8Num12z5"/>
    <w:rsid w:val="0077757D"/>
  </w:style>
  <w:style w:type="character" w:customStyle="1" w:styleId="WW8Num12z6">
    <w:name w:val="WW8Num12z6"/>
    <w:rsid w:val="0077757D"/>
  </w:style>
  <w:style w:type="character" w:customStyle="1" w:styleId="WW8Num12z7">
    <w:name w:val="WW8Num12z7"/>
    <w:rsid w:val="0077757D"/>
  </w:style>
  <w:style w:type="character" w:customStyle="1" w:styleId="WW8Num12z8">
    <w:name w:val="WW8Num12z8"/>
    <w:rsid w:val="0077757D"/>
  </w:style>
  <w:style w:type="character" w:customStyle="1" w:styleId="WW8Num13z0">
    <w:name w:val="WW8Num13z0"/>
    <w:rsid w:val="0077757D"/>
  </w:style>
  <w:style w:type="character" w:customStyle="1" w:styleId="WW8Num13z2">
    <w:name w:val="WW8Num13z2"/>
    <w:rsid w:val="0077757D"/>
  </w:style>
  <w:style w:type="character" w:customStyle="1" w:styleId="WW8Num13z3">
    <w:name w:val="WW8Num13z3"/>
    <w:rsid w:val="0077757D"/>
  </w:style>
  <w:style w:type="character" w:customStyle="1" w:styleId="WW8Num13z4">
    <w:name w:val="WW8Num13z4"/>
    <w:rsid w:val="0077757D"/>
  </w:style>
  <w:style w:type="character" w:customStyle="1" w:styleId="WW8Num13z5">
    <w:name w:val="WW8Num13z5"/>
    <w:rsid w:val="0077757D"/>
  </w:style>
  <w:style w:type="character" w:customStyle="1" w:styleId="WW8Num13z6">
    <w:name w:val="WW8Num13z6"/>
    <w:rsid w:val="0077757D"/>
  </w:style>
  <w:style w:type="character" w:customStyle="1" w:styleId="WW8Num13z7">
    <w:name w:val="WW8Num13z7"/>
    <w:rsid w:val="0077757D"/>
  </w:style>
  <w:style w:type="character" w:customStyle="1" w:styleId="WW8Num13z8">
    <w:name w:val="WW8Num13z8"/>
    <w:rsid w:val="0077757D"/>
  </w:style>
  <w:style w:type="character" w:customStyle="1" w:styleId="WW8Num14z0">
    <w:name w:val="WW8Num14z0"/>
    <w:rsid w:val="0077757D"/>
  </w:style>
  <w:style w:type="character" w:customStyle="1" w:styleId="WW8Num14z2">
    <w:name w:val="WW8Num14z2"/>
    <w:rsid w:val="0077757D"/>
  </w:style>
  <w:style w:type="character" w:customStyle="1" w:styleId="WW8Num14z3">
    <w:name w:val="WW8Num14z3"/>
    <w:rsid w:val="0077757D"/>
  </w:style>
  <w:style w:type="character" w:customStyle="1" w:styleId="WW8Num14z4">
    <w:name w:val="WW8Num14z4"/>
    <w:rsid w:val="0077757D"/>
  </w:style>
  <w:style w:type="character" w:customStyle="1" w:styleId="WW8Num14z5">
    <w:name w:val="WW8Num14z5"/>
    <w:rsid w:val="0077757D"/>
  </w:style>
  <w:style w:type="character" w:customStyle="1" w:styleId="WW8Num14z6">
    <w:name w:val="WW8Num14z6"/>
    <w:rsid w:val="0077757D"/>
  </w:style>
  <w:style w:type="character" w:customStyle="1" w:styleId="WW8Num14z7">
    <w:name w:val="WW8Num14z7"/>
    <w:rsid w:val="0077757D"/>
  </w:style>
  <w:style w:type="character" w:customStyle="1" w:styleId="WW8Num14z8">
    <w:name w:val="WW8Num14z8"/>
    <w:rsid w:val="0077757D"/>
  </w:style>
  <w:style w:type="character" w:customStyle="1" w:styleId="WW8Num15z0">
    <w:name w:val="WW8Num15z0"/>
    <w:rsid w:val="0077757D"/>
  </w:style>
  <w:style w:type="character" w:customStyle="1" w:styleId="WW8Num15z1">
    <w:name w:val="WW8Num15z1"/>
    <w:rsid w:val="0077757D"/>
  </w:style>
  <w:style w:type="character" w:customStyle="1" w:styleId="WW8Num15z2">
    <w:name w:val="WW8Num15z2"/>
    <w:rsid w:val="0077757D"/>
  </w:style>
  <w:style w:type="character" w:customStyle="1" w:styleId="WW8Num15z3">
    <w:name w:val="WW8Num15z3"/>
    <w:rsid w:val="0077757D"/>
  </w:style>
  <w:style w:type="character" w:customStyle="1" w:styleId="WW8Num15z4">
    <w:name w:val="WW8Num15z4"/>
    <w:rsid w:val="0077757D"/>
  </w:style>
  <w:style w:type="character" w:customStyle="1" w:styleId="WW8Num15z5">
    <w:name w:val="WW8Num15z5"/>
    <w:rsid w:val="0077757D"/>
  </w:style>
  <w:style w:type="character" w:customStyle="1" w:styleId="WW8Num15z6">
    <w:name w:val="WW8Num15z6"/>
    <w:rsid w:val="0077757D"/>
  </w:style>
  <w:style w:type="character" w:customStyle="1" w:styleId="WW8Num15z7">
    <w:name w:val="WW8Num15z7"/>
    <w:rsid w:val="0077757D"/>
  </w:style>
  <w:style w:type="character" w:customStyle="1" w:styleId="WW8Num15z8">
    <w:name w:val="WW8Num15z8"/>
    <w:rsid w:val="0077757D"/>
  </w:style>
  <w:style w:type="character" w:customStyle="1" w:styleId="WW8Num16z0">
    <w:name w:val="WW8Num16z0"/>
    <w:rsid w:val="0077757D"/>
  </w:style>
  <w:style w:type="character" w:customStyle="1" w:styleId="WW8Num16z2">
    <w:name w:val="WW8Num16z2"/>
    <w:rsid w:val="0077757D"/>
  </w:style>
  <w:style w:type="character" w:customStyle="1" w:styleId="WW8Num16z3">
    <w:name w:val="WW8Num16z3"/>
    <w:rsid w:val="0077757D"/>
  </w:style>
  <w:style w:type="character" w:customStyle="1" w:styleId="WW8Num16z4">
    <w:name w:val="WW8Num16z4"/>
    <w:rsid w:val="0077757D"/>
  </w:style>
  <w:style w:type="character" w:customStyle="1" w:styleId="WW8Num16z5">
    <w:name w:val="WW8Num16z5"/>
    <w:rsid w:val="0077757D"/>
  </w:style>
  <w:style w:type="character" w:customStyle="1" w:styleId="WW8Num16z6">
    <w:name w:val="WW8Num16z6"/>
    <w:rsid w:val="0077757D"/>
  </w:style>
  <w:style w:type="character" w:customStyle="1" w:styleId="WW8Num16z7">
    <w:name w:val="WW8Num16z7"/>
    <w:rsid w:val="0077757D"/>
  </w:style>
  <w:style w:type="character" w:customStyle="1" w:styleId="WW8Num16z8">
    <w:name w:val="WW8Num16z8"/>
    <w:rsid w:val="0077757D"/>
  </w:style>
  <w:style w:type="character" w:customStyle="1" w:styleId="WW8Num17z0">
    <w:name w:val="WW8Num17z0"/>
    <w:rsid w:val="0077757D"/>
  </w:style>
  <w:style w:type="character" w:customStyle="1" w:styleId="WW8Num17z1">
    <w:name w:val="WW8Num17z1"/>
    <w:rsid w:val="0077757D"/>
  </w:style>
  <w:style w:type="character" w:customStyle="1" w:styleId="WW8Num17z2">
    <w:name w:val="WW8Num17z2"/>
    <w:rsid w:val="0077757D"/>
  </w:style>
  <w:style w:type="character" w:customStyle="1" w:styleId="WW8Num17z3">
    <w:name w:val="WW8Num17z3"/>
    <w:rsid w:val="0077757D"/>
  </w:style>
  <w:style w:type="character" w:customStyle="1" w:styleId="WW8Num17z4">
    <w:name w:val="WW8Num17z4"/>
    <w:rsid w:val="0077757D"/>
  </w:style>
  <w:style w:type="character" w:customStyle="1" w:styleId="WW8Num17z5">
    <w:name w:val="WW8Num17z5"/>
    <w:rsid w:val="0077757D"/>
  </w:style>
  <w:style w:type="character" w:customStyle="1" w:styleId="WW8Num17z6">
    <w:name w:val="WW8Num17z6"/>
    <w:rsid w:val="0077757D"/>
  </w:style>
  <w:style w:type="character" w:customStyle="1" w:styleId="WW8Num17z7">
    <w:name w:val="WW8Num17z7"/>
    <w:rsid w:val="0077757D"/>
  </w:style>
  <w:style w:type="character" w:customStyle="1" w:styleId="WW8Num17z8">
    <w:name w:val="WW8Num17z8"/>
    <w:rsid w:val="0077757D"/>
  </w:style>
  <w:style w:type="character" w:customStyle="1" w:styleId="WW8Num18z0">
    <w:name w:val="WW8Num18z0"/>
    <w:rsid w:val="0077757D"/>
  </w:style>
  <w:style w:type="character" w:customStyle="1" w:styleId="WW8Num18z1">
    <w:name w:val="WW8Num18z1"/>
    <w:rsid w:val="0077757D"/>
  </w:style>
  <w:style w:type="character" w:customStyle="1" w:styleId="WW8Num18z2">
    <w:name w:val="WW8Num18z2"/>
    <w:rsid w:val="0077757D"/>
  </w:style>
  <w:style w:type="character" w:customStyle="1" w:styleId="WW8Num18z3">
    <w:name w:val="WW8Num18z3"/>
    <w:rsid w:val="0077757D"/>
  </w:style>
  <w:style w:type="character" w:customStyle="1" w:styleId="WW8Num18z4">
    <w:name w:val="WW8Num18z4"/>
    <w:rsid w:val="0077757D"/>
  </w:style>
  <w:style w:type="character" w:customStyle="1" w:styleId="WW8Num18z5">
    <w:name w:val="WW8Num18z5"/>
    <w:rsid w:val="0077757D"/>
  </w:style>
  <w:style w:type="character" w:customStyle="1" w:styleId="WW8Num18z6">
    <w:name w:val="WW8Num18z6"/>
    <w:rsid w:val="0077757D"/>
  </w:style>
  <w:style w:type="character" w:customStyle="1" w:styleId="WW8Num18z7">
    <w:name w:val="WW8Num18z7"/>
    <w:rsid w:val="0077757D"/>
  </w:style>
  <w:style w:type="character" w:customStyle="1" w:styleId="WW8Num18z8">
    <w:name w:val="WW8Num18z8"/>
    <w:rsid w:val="0077757D"/>
  </w:style>
  <w:style w:type="character" w:customStyle="1" w:styleId="WW8Num19z0">
    <w:name w:val="WW8Num19z0"/>
    <w:rsid w:val="0077757D"/>
  </w:style>
  <w:style w:type="character" w:customStyle="1" w:styleId="WW8Num19z1">
    <w:name w:val="WW8Num19z1"/>
    <w:rsid w:val="0077757D"/>
  </w:style>
  <w:style w:type="character" w:customStyle="1" w:styleId="WW8Num19z2">
    <w:name w:val="WW8Num19z2"/>
    <w:rsid w:val="0077757D"/>
  </w:style>
  <w:style w:type="character" w:customStyle="1" w:styleId="WW8Num19z3">
    <w:name w:val="WW8Num19z3"/>
    <w:rsid w:val="0077757D"/>
  </w:style>
  <w:style w:type="character" w:customStyle="1" w:styleId="WW8Num19z4">
    <w:name w:val="WW8Num19z4"/>
    <w:rsid w:val="0077757D"/>
  </w:style>
  <w:style w:type="character" w:customStyle="1" w:styleId="WW8Num19z5">
    <w:name w:val="WW8Num19z5"/>
    <w:rsid w:val="0077757D"/>
  </w:style>
  <w:style w:type="character" w:customStyle="1" w:styleId="WW8Num19z6">
    <w:name w:val="WW8Num19z6"/>
    <w:rsid w:val="0077757D"/>
  </w:style>
  <w:style w:type="character" w:customStyle="1" w:styleId="WW8Num19z7">
    <w:name w:val="WW8Num19z7"/>
    <w:rsid w:val="0077757D"/>
  </w:style>
  <w:style w:type="character" w:customStyle="1" w:styleId="WW8Num19z8">
    <w:name w:val="WW8Num19z8"/>
    <w:rsid w:val="0077757D"/>
  </w:style>
  <w:style w:type="character" w:customStyle="1" w:styleId="WW8Num20z0">
    <w:name w:val="WW8Num20z0"/>
    <w:rsid w:val="0077757D"/>
  </w:style>
  <w:style w:type="character" w:customStyle="1" w:styleId="WW8Num20z1">
    <w:name w:val="WW8Num20z1"/>
    <w:rsid w:val="0077757D"/>
  </w:style>
  <w:style w:type="character" w:customStyle="1" w:styleId="WW8Num20z2">
    <w:name w:val="WW8Num20z2"/>
    <w:rsid w:val="0077757D"/>
  </w:style>
  <w:style w:type="character" w:customStyle="1" w:styleId="WW8Num20z3">
    <w:name w:val="WW8Num20z3"/>
    <w:rsid w:val="0077757D"/>
  </w:style>
  <w:style w:type="character" w:customStyle="1" w:styleId="WW8Num20z4">
    <w:name w:val="WW8Num20z4"/>
    <w:rsid w:val="0077757D"/>
  </w:style>
  <w:style w:type="character" w:customStyle="1" w:styleId="WW8Num20z5">
    <w:name w:val="WW8Num20z5"/>
    <w:rsid w:val="0077757D"/>
  </w:style>
  <w:style w:type="character" w:customStyle="1" w:styleId="WW8Num20z6">
    <w:name w:val="WW8Num20z6"/>
    <w:rsid w:val="0077757D"/>
  </w:style>
  <w:style w:type="character" w:customStyle="1" w:styleId="WW8Num20z7">
    <w:name w:val="WW8Num20z7"/>
    <w:rsid w:val="0077757D"/>
  </w:style>
  <w:style w:type="character" w:customStyle="1" w:styleId="WW8Num20z8">
    <w:name w:val="WW8Num20z8"/>
    <w:rsid w:val="0077757D"/>
  </w:style>
  <w:style w:type="character" w:customStyle="1" w:styleId="WW8Num21z0">
    <w:name w:val="WW8Num21z0"/>
    <w:rsid w:val="0077757D"/>
  </w:style>
  <w:style w:type="character" w:customStyle="1" w:styleId="WW8Num21z2">
    <w:name w:val="WW8Num21z2"/>
    <w:rsid w:val="0077757D"/>
  </w:style>
  <w:style w:type="character" w:customStyle="1" w:styleId="WW8Num21z3">
    <w:name w:val="WW8Num21z3"/>
    <w:rsid w:val="0077757D"/>
  </w:style>
  <w:style w:type="character" w:customStyle="1" w:styleId="WW8Num21z4">
    <w:name w:val="WW8Num21z4"/>
    <w:rsid w:val="0077757D"/>
  </w:style>
  <w:style w:type="character" w:customStyle="1" w:styleId="WW8Num21z5">
    <w:name w:val="WW8Num21z5"/>
    <w:rsid w:val="0077757D"/>
  </w:style>
  <w:style w:type="character" w:customStyle="1" w:styleId="WW8Num21z6">
    <w:name w:val="WW8Num21z6"/>
    <w:rsid w:val="0077757D"/>
  </w:style>
  <w:style w:type="character" w:customStyle="1" w:styleId="WW8Num21z7">
    <w:name w:val="WW8Num21z7"/>
    <w:rsid w:val="0077757D"/>
  </w:style>
  <w:style w:type="character" w:customStyle="1" w:styleId="WW8Num21z8">
    <w:name w:val="WW8Num21z8"/>
    <w:rsid w:val="0077757D"/>
  </w:style>
  <w:style w:type="character" w:customStyle="1" w:styleId="WW8Num22z0">
    <w:name w:val="WW8Num22z0"/>
    <w:rsid w:val="0077757D"/>
  </w:style>
  <w:style w:type="character" w:customStyle="1" w:styleId="WW8Num22z1">
    <w:name w:val="WW8Num22z1"/>
    <w:rsid w:val="0077757D"/>
  </w:style>
  <w:style w:type="character" w:customStyle="1" w:styleId="WW8Num22z2">
    <w:name w:val="WW8Num22z2"/>
    <w:rsid w:val="0077757D"/>
  </w:style>
  <w:style w:type="character" w:customStyle="1" w:styleId="WW8Num22z3">
    <w:name w:val="WW8Num22z3"/>
    <w:rsid w:val="0077757D"/>
  </w:style>
  <w:style w:type="character" w:customStyle="1" w:styleId="WW8Num22z4">
    <w:name w:val="WW8Num22z4"/>
    <w:rsid w:val="0077757D"/>
  </w:style>
  <w:style w:type="character" w:customStyle="1" w:styleId="WW8Num22z5">
    <w:name w:val="WW8Num22z5"/>
    <w:rsid w:val="0077757D"/>
  </w:style>
  <w:style w:type="character" w:customStyle="1" w:styleId="WW8Num22z6">
    <w:name w:val="WW8Num22z6"/>
    <w:rsid w:val="0077757D"/>
  </w:style>
  <w:style w:type="character" w:customStyle="1" w:styleId="WW8Num22z7">
    <w:name w:val="WW8Num22z7"/>
    <w:rsid w:val="0077757D"/>
  </w:style>
  <w:style w:type="character" w:customStyle="1" w:styleId="WW8Num22z8">
    <w:name w:val="WW8Num22z8"/>
    <w:rsid w:val="0077757D"/>
  </w:style>
  <w:style w:type="character" w:customStyle="1" w:styleId="WW8Num23z0">
    <w:name w:val="WW8Num23z0"/>
    <w:rsid w:val="0077757D"/>
  </w:style>
  <w:style w:type="character" w:customStyle="1" w:styleId="WW8Num23z2">
    <w:name w:val="WW8Num23z2"/>
    <w:rsid w:val="0077757D"/>
  </w:style>
  <w:style w:type="character" w:customStyle="1" w:styleId="WW8Num23z3">
    <w:name w:val="WW8Num23z3"/>
    <w:rsid w:val="0077757D"/>
  </w:style>
  <w:style w:type="character" w:customStyle="1" w:styleId="WW8Num23z4">
    <w:name w:val="WW8Num23z4"/>
    <w:rsid w:val="0077757D"/>
  </w:style>
  <w:style w:type="character" w:customStyle="1" w:styleId="WW8Num23z5">
    <w:name w:val="WW8Num23z5"/>
    <w:rsid w:val="0077757D"/>
  </w:style>
  <w:style w:type="character" w:customStyle="1" w:styleId="WW8Num23z6">
    <w:name w:val="WW8Num23z6"/>
    <w:rsid w:val="0077757D"/>
  </w:style>
  <w:style w:type="character" w:customStyle="1" w:styleId="WW8Num23z7">
    <w:name w:val="WW8Num23z7"/>
    <w:rsid w:val="0077757D"/>
  </w:style>
  <w:style w:type="character" w:customStyle="1" w:styleId="WW8Num23z8">
    <w:name w:val="WW8Num23z8"/>
    <w:rsid w:val="0077757D"/>
  </w:style>
  <w:style w:type="character" w:customStyle="1" w:styleId="WW8Num24z0">
    <w:name w:val="WW8Num24z0"/>
    <w:rsid w:val="0077757D"/>
  </w:style>
  <w:style w:type="character" w:customStyle="1" w:styleId="WW8Num24z1">
    <w:name w:val="WW8Num24z1"/>
    <w:rsid w:val="0077757D"/>
  </w:style>
  <w:style w:type="character" w:customStyle="1" w:styleId="WW8Num24z2">
    <w:name w:val="WW8Num24z2"/>
    <w:rsid w:val="0077757D"/>
  </w:style>
  <w:style w:type="character" w:customStyle="1" w:styleId="WW8Num24z3">
    <w:name w:val="WW8Num24z3"/>
    <w:rsid w:val="0077757D"/>
  </w:style>
  <w:style w:type="character" w:customStyle="1" w:styleId="WW8Num24z4">
    <w:name w:val="WW8Num24z4"/>
    <w:rsid w:val="0077757D"/>
  </w:style>
  <w:style w:type="character" w:customStyle="1" w:styleId="WW8Num24z5">
    <w:name w:val="WW8Num24z5"/>
    <w:rsid w:val="0077757D"/>
  </w:style>
  <w:style w:type="character" w:customStyle="1" w:styleId="WW8Num24z6">
    <w:name w:val="WW8Num24z6"/>
    <w:rsid w:val="0077757D"/>
  </w:style>
  <w:style w:type="character" w:customStyle="1" w:styleId="WW8Num24z7">
    <w:name w:val="WW8Num24z7"/>
    <w:rsid w:val="0077757D"/>
  </w:style>
  <w:style w:type="character" w:customStyle="1" w:styleId="WW8Num24z8">
    <w:name w:val="WW8Num24z8"/>
    <w:rsid w:val="0077757D"/>
  </w:style>
  <w:style w:type="character" w:customStyle="1" w:styleId="WW8Num25z0">
    <w:name w:val="WW8Num25z0"/>
    <w:rsid w:val="0077757D"/>
  </w:style>
  <w:style w:type="character" w:customStyle="1" w:styleId="WW8Num26z0">
    <w:name w:val="WW8Num26z0"/>
    <w:rsid w:val="0077757D"/>
  </w:style>
  <w:style w:type="character" w:customStyle="1" w:styleId="WW8Num26z1">
    <w:name w:val="WW8Num26z1"/>
    <w:rsid w:val="0077757D"/>
  </w:style>
  <w:style w:type="character" w:customStyle="1" w:styleId="WW8Num26z2">
    <w:name w:val="WW8Num26z2"/>
    <w:rsid w:val="0077757D"/>
  </w:style>
  <w:style w:type="character" w:customStyle="1" w:styleId="WW8Num26z3">
    <w:name w:val="WW8Num26z3"/>
    <w:rsid w:val="0077757D"/>
  </w:style>
  <w:style w:type="character" w:customStyle="1" w:styleId="WW8Num26z4">
    <w:name w:val="WW8Num26z4"/>
    <w:rsid w:val="0077757D"/>
  </w:style>
  <w:style w:type="character" w:customStyle="1" w:styleId="WW8Num26z5">
    <w:name w:val="WW8Num26z5"/>
    <w:rsid w:val="0077757D"/>
  </w:style>
  <w:style w:type="character" w:customStyle="1" w:styleId="WW8Num26z6">
    <w:name w:val="WW8Num26z6"/>
    <w:rsid w:val="0077757D"/>
  </w:style>
  <w:style w:type="character" w:customStyle="1" w:styleId="WW8Num26z7">
    <w:name w:val="WW8Num26z7"/>
    <w:rsid w:val="0077757D"/>
  </w:style>
  <w:style w:type="character" w:customStyle="1" w:styleId="WW8Num26z8">
    <w:name w:val="WW8Num26z8"/>
    <w:rsid w:val="0077757D"/>
  </w:style>
  <w:style w:type="character" w:customStyle="1" w:styleId="12">
    <w:name w:val="Основной шрифт абзаца1"/>
    <w:rsid w:val="0077757D"/>
  </w:style>
  <w:style w:type="character" w:styleId="af">
    <w:name w:val="Hyperlink"/>
    <w:uiPriority w:val="99"/>
    <w:rsid w:val="0077757D"/>
    <w:rPr>
      <w:color w:val="0000FF"/>
      <w:u w:val="single"/>
    </w:rPr>
  </w:style>
  <w:style w:type="character" w:styleId="af0">
    <w:name w:val="FollowedHyperlink"/>
    <w:uiPriority w:val="99"/>
    <w:rsid w:val="0077757D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77757D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77757D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77757D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77757D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77757D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77757D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77757D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77757D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77757D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77757D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77757D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77757D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77757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77757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77757D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77757D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77757D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77757D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77757D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77757D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77757D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77757D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77757D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7775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77757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77757D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77757D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77757D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77757D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77757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77757D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77757D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77757D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77757D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77757D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77757D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77757D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77757D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77757D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77757D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77757D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77757D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77757D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77757D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77757D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77757D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77757D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77757D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77757D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77757D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77757D"/>
  </w:style>
  <w:style w:type="numbering" w:customStyle="1" w:styleId="25">
    <w:name w:val="Нет списка2"/>
    <w:next w:val="a2"/>
    <w:uiPriority w:val="99"/>
    <w:semiHidden/>
    <w:unhideWhenUsed/>
    <w:rsid w:val="0077757D"/>
  </w:style>
  <w:style w:type="paragraph" w:customStyle="1" w:styleId="xl136">
    <w:name w:val="xl136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7775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777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77757D"/>
  </w:style>
  <w:style w:type="numbering" w:customStyle="1" w:styleId="42">
    <w:name w:val="Нет списка4"/>
    <w:next w:val="a2"/>
    <w:uiPriority w:val="99"/>
    <w:semiHidden/>
    <w:unhideWhenUsed/>
    <w:rsid w:val="0077757D"/>
  </w:style>
  <w:style w:type="numbering" w:customStyle="1" w:styleId="52">
    <w:name w:val="Нет списка5"/>
    <w:next w:val="a2"/>
    <w:uiPriority w:val="99"/>
    <w:semiHidden/>
    <w:unhideWhenUsed/>
    <w:rsid w:val="0077757D"/>
  </w:style>
  <w:style w:type="paragraph" w:customStyle="1" w:styleId="xl142">
    <w:name w:val="xl142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7775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77757D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77757D"/>
  </w:style>
  <w:style w:type="paragraph" w:customStyle="1" w:styleId="xl191">
    <w:name w:val="xl191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77757D"/>
  </w:style>
  <w:style w:type="paragraph" w:customStyle="1" w:styleId="xl192">
    <w:name w:val="xl192"/>
    <w:basedOn w:val="a"/>
    <w:rsid w:val="0077757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777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77757D"/>
    <w:rPr>
      <w:b/>
      <w:bCs/>
    </w:rPr>
  </w:style>
  <w:style w:type="character" w:styleId="af9">
    <w:name w:val="Intense Emphasis"/>
    <w:uiPriority w:val="21"/>
    <w:qFormat/>
    <w:rsid w:val="0077757D"/>
    <w:rPr>
      <w:i/>
      <w:iCs/>
      <w:color w:val="5B9BD5"/>
    </w:rPr>
  </w:style>
  <w:style w:type="character" w:styleId="afa">
    <w:name w:val="Subtle Emphasis"/>
    <w:uiPriority w:val="19"/>
    <w:qFormat/>
    <w:rsid w:val="0077757D"/>
    <w:rPr>
      <w:i/>
      <w:iCs/>
      <w:color w:val="404040"/>
    </w:rPr>
  </w:style>
  <w:style w:type="character" w:styleId="afb">
    <w:name w:val="Subtle Reference"/>
    <w:uiPriority w:val="31"/>
    <w:qFormat/>
    <w:rsid w:val="0077757D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777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5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757D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7757D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757D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7757D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3">
    <w:name w:val="Balloon Text"/>
    <w:basedOn w:val="a"/>
    <w:link w:val="a4"/>
    <w:uiPriority w:val="99"/>
    <w:unhideWhenUsed/>
    <w:rsid w:val="007775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77757D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777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775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777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7757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7757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7775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7775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77757D"/>
  </w:style>
  <w:style w:type="paragraph" w:styleId="ab">
    <w:name w:val="Normal (Web)"/>
    <w:basedOn w:val="a"/>
    <w:uiPriority w:val="99"/>
    <w:rsid w:val="0077757D"/>
    <w:pPr>
      <w:spacing w:before="33" w:after="33"/>
    </w:pPr>
    <w:rPr>
      <w:rFonts w:ascii="Arial" w:eastAsia="Arial Unicode MS" w:hAnsi="Arial" w:cs="Arial"/>
      <w:color w:val="332E2D"/>
      <w:spacing w:val="2"/>
    </w:rPr>
  </w:style>
  <w:style w:type="paragraph" w:styleId="ac">
    <w:name w:val="Body Text"/>
    <w:basedOn w:val="a"/>
    <w:link w:val="ad"/>
    <w:rsid w:val="0077757D"/>
    <w:pPr>
      <w:spacing w:after="120"/>
    </w:pPr>
    <w:rPr>
      <w:rFonts w:ascii="Arial" w:eastAsia="Times New Roman" w:hAnsi="Arial"/>
      <w:szCs w:val="20"/>
    </w:rPr>
  </w:style>
  <w:style w:type="character" w:customStyle="1" w:styleId="ad">
    <w:name w:val="Основной текст Знак"/>
    <w:basedOn w:val="a0"/>
    <w:link w:val="ac"/>
    <w:rsid w:val="0077757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777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1"/>
    <w:rsid w:val="00777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77757D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7775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77757D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77757D"/>
    <w:rPr>
      <w:rFonts w:ascii="Arial" w:hAnsi="Arial" w:cs="Arial" w:hint="default"/>
      <w:sz w:val="24"/>
    </w:rPr>
  </w:style>
  <w:style w:type="character" w:customStyle="1" w:styleId="WW8Num2z0">
    <w:name w:val="WW8Num2z0"/>
    <w:rsid w:val="0077757D"/>
  </w:style>
  <w:style w:type="character" w:customStyle="1" w:styleId="WW8Num2z1">
    <w:name w:val="WW8Num2z1"/>
    <w:rsid w:val="0077757D"/>
  </w:style>
  <w:style w:type="character" w:customStyle="1" w:styleId="WW8Num2z2">
    <w:name w:val="WW8Num2z2"/>
    <w:rsid w:val="0077757D"/>
  </w:style>
  <w:style w:type="character" w:customStyle="1" w:styleId="WW8Num2z3">
    <w:name w:val="WW8Num2z3"/>
    <w:rsid w:val="0077757D"/>
  </w:style>
  <w:style w:type="character" w:customStyle="1" w:styleId="WW8Num2z4">
    <w:name w:val="WW8Num2z4"/>
    <w:rsid w:val="0077757D"/>
  </w:style>
  <w:style w:type="character" w:customStyle="1" w:styleId="WW8Num2z5">
    <w:name w:val="WW8Num2z5"/>
    <w:rsid w:val="0077757D"/>
  </w:style>
  <w:style w:type="character" w:customStyle="1" w:styleId="WW8Num2z6">
    <w:name w:val="WW8Num2z6"/>
    <w:rsid w:val="0077757D"/>
  </w:style>
  <w:style w:type="character" w:customStyle="1" w:styleId="WW8Num2z7">
    <w:name w:val="WW8Num2z7"/>
    <w:rsid w:val="0077757D"/>
  </w:style>
  <w:style w:type="character" w:customStyle="1" w:styleId="WW8Num2z8">
    <w:name w:val="WW8Num2z8"/>
    <w:rsid w:val="0077757D"/>
  </w:style>
  <w:style w:type="character" w:customStyle="1" w:styleId="WW8Num3z0">
    <w:name w:val="WW8Num3z0"/>
    <w:rsid w:val="0077757D"/>
    <w:rPr>
      <w:rFonts w:hint="default"/>
    </w:rPr>
  </w:style>
  <w:style w:type="character" w:customStyle="1" w:styleId="WW8Num4z0">
    <w:name w:val="WW8Num4z0"/>
    <w:rsid w:val="0077757D"/>
    <w:rPr>
      <w:rFonts w:hint="default"/>
      <w:sz w:val="24"/>
    </w:rPr>
  </w:style>
  <w:style w:type="character" w:customStyle="1" w:styleId="WW8Num4z1">
    <w:name w:val="WW8Num4z1"/>
    <w:rsid w:val="0077757D"/>
  </w:style>
  <w:style w:type="character" w:customStyle="1" w:styleId="WW8Num4z2">
    <w:name w:val="WW8Num4z2"/>
    <w:rsid w:val="0077757D"/>
  </w:style>
  <w:style w:type="character" w:customStyle="1" w:styleId="WW8Num4z3">
    <w:name w:val="WW8Num4z3"/>
    <w:rsid w:val="0077757D"/>
  </w:style>
  <w:style w:type="character" w:customStyle="1" w:styleId="WW8Num4z4">
    <w:name w:val="WW8Num4z4"/>
    <w:rsid w:val="0077757D"/>
  </w:style>
  <w:style w:type="character" w:customStyle="1" w:styleId="WW8Num4z5">
    <w:name w:val="WW8Num4z5"/>
    <w:rsid w:val="0077757D"/>
  </w:style>
  <w:style w:type="character" w:customStyle="1" w:styleId="WW8Num4z6">
    <w:name w:val="WW8Num4z6"/>
    <w:rsid w:val="0077757D"/>
  </w:style>
  <w:style w:type="character" w:customStyle="1" w:styleId="WW8Num4z7">
    <w:name w:val="WW8Num4z7"/>
    <w:rsid w:val="0077757D"/>
  </w:style>
  <w:style w:type="character" w:customStyle="1" w:styleId="WW8Num4z8">
    <w:name w:val="WW8Num4z8"/>
    <w:rsid w:val="0077757D"/>
  </w:style>
  <w:style w:type="character" w:customStyle="1" w:styleId="WW8Num5z0">
    <w:name w:val="WW8Num5z0"/>
    <w:rsid w:val="0077757D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77757D"/>
    <w:rPr>
      <w:rFonts w:hint="default"/>
    </w:rPr>
  </w:style>
  <w:style w:type="character" w:customStyle="1" w:styleId="6">
    <w:name w:val="Основной шрифт абзаца6"/>
    <w:rsid w:val="0077757D"/>
  </w:style>
  <w:style w:type="character" w:customStyle="1" w:styleId="WW8Num1z2">
    <w:name w:val="WW8Num1z2"/>
    <w:rsid w:val="0077757D"/>
  </w:style>
  <w:style w:type="character" w:customStyle="1" w:styleId="WW8Num1z3">
    <w:name w:val="WW8Num1z3"/>
    <w:rsid w:val="0077757D"/>
  </w:style>
  <w:style w:type="character" w:customStyle="1" w:styleId="WW8Num1z4">
    <w:name w:val="WW8Num1z4"/>
    <w:rsid w:val="0077757D"/>
  </w:style>
  <w:style w:type="character" w:customStyle="1" w:styleId="WW8Num1z5">
    <w:name w:val="WW8Num1z5"/>
    <w:rsid w:val="0077757D"/>
  </w:style>
  <w:style w:type="character" w:customStyle="1" w:styleId="WW8Num1z6">
    <w:name w:val="WW8Num1z6"/>
    <w:rsid w:val="0077757D"/>
  </w:style>
  <w:style w:type="character" w:customStyle="1" w:styleId="WW8Num1z7">
    <w:name w:val="WW8Num1z7"/>
    <w:rsid w:val="0077757D"/>
  </w:style>
  <w:style w:type="character" w:customStyle="1" w:styleId="WW8Num1z8">
    <w:name w:val="WW8Num1z8"/>
    <w:rsid w:val="0077757D"/>
  </w:style>
  <w:style w:type="character" w:customStyle="1" w:styleId="5">
    <w:name w:val="Основной шрифт абзаца5"/>
    <w:rsid w:val="0077757D"/>
  </w:style>
  <w:style w:type="character" w:customStyle="1" w:styleId="4">
    <w:name w:val="Основной шрифт абзаца4"/>
    <w:rsid w:val="0077757D"/>
  </w:style>
  <w:style w:type="character" w:customStyle="1" w:styleId="3">
    <w:name w:val="Основной шрифт абзаца3"/>
    <w:rsid w:val="0077757D"/>
  </w:style>
  <w:style w:type="character" w:customStyle="1" w:styleId="22">
    <w:name w:val="Основной шрифт абзаца2"/>
    <w:rsid w:val="0077757D"/>
  </w:style>
  <w:style w:type="character" w:customStyle="1" w:styleId="WW8Num5z1">
    <w:name w:val="WW8Num5z1"/>
    <w:rsid w:val="0077757D"/>
  </w:style>
  <w:style w:type="character" w:customStyle="1" w:styleId="WW8Num5z2">
    <w:name w:val="WW8Num5z2"/>
    <w:rsid w:val="0077757D"/>
  </w:style>
  <w:style w:type="character" w:customStyle="1" w:styleId="WW8Num5z3">
    <w:name w:val="WW8Num5z3"/>
    <w:rsid w:val="0077757D"/>
  </w:style>
  <w:style w:type="character" w:customStyle="1" w:styleId="WW8Num5z4">
    <w:name w:val="WW8Num5z4"/>
    <w:rsid w:val="0077757D"/>
  </w:style>
  <w:style w:type="character" w:customStyle="1" w:styleId="WW8Num5z5">
    <w:name w:val="WW8Num5z5"/>
    <w:rsid w:val="0077757D"/>
  </w:style>
  <w:style w:type="character" w:customStyle="1" w:styleId="WW8Num5z6">
    <w:name w:val="WW8Num5z6"/>
    <w:rsid w:val="0077757D"/>
  </w:style>
  <w:style w:type="character" w:customStyle="1" w:styleId="WW8Num5z7">
    <w:name w:val="WW8Num5z7"/>
    <w:rsid w:val="0077757D"/>
  </w:style>
  <w:style w:type="character" w:customStyle="1" w:styleId="WW8Num5z8">
    <w:name w:val="WW8Num5z8"/>
    <w:rsid w:val="0077757D"/>
  </w:style>
  <w:style w:type="character" w:customStyle="1" w:styleId="WW8Num7z0">
    <w:name w:val="WW8Num7z0"/>
    <w:rsid w:val="0077757D"/>
  </w:style>
  <w:style w:type="character" w:customStyle="1" w:styleId="WW8Num7z1">
    <w:name w:val="WW8Num7z1"/>
    <w:rsid w:val="0077757D"/>
  </w:style>
  <w:style w:type="character" w:customStyle="1" w:styleId="WW8Num7z2">
    <w:name w:val="WW8Num7z2"/>
    <w:rsid w:val="0077757D"/>
  </w:style>
  <w:style w:type="character" w:customStyle="1" w:styleId="WW8Num7z3">
    <w:name w:val="WW8Num7z3"/>
    <w:rsid w:val="0077757D"/>
  </w:style>
  <w:style w:type="character" w:customStyle="1" w:styleId="WW8Num7z4">
    <w:name w:val="WW8Num7z4"/>
    <w:rsid w:val="0077757D"/>
  </w:style>
  <w:style w:type="character" w:customStyle="1" w:styleId="WW8Num7z5">
    <w:name w:val="WW8Num7z5"/>
    <w:rsid w:val="0077757D"/>
  </w:style>
  <w:style w:type="character" w:customStyle="1" w:styleId="WW8Num7z6">
    <w:name w:val="WW8Num7z6"/>
    <w:rsid w:val="0077757D"/>
  </w:style>
  <w:style w:type="character" w:customStyle="1" w:styleId="WW8Num7z7">
    <w:name w:val="WW8Num7z7"/>
    <w:rsid w:val="0077757D"/>
  </w:style>
  <w:style w:type="character" w:customStyle="1" w:styleId="WW8Num7z8">
    <w:name w:val="WW8Num7z8"/>
    <w:rsid w:val="0077757D"/>
  </w:style>
  <w:style w:type="character" w:customStyle="1" w:styleId="WW8Num8z0">
    <w:name w:val="WW8Num8z0"/>
    <w:rsid w:val="0077757D"/>
  </w:style>
  <w:style w:type="character" w:customStyle="1" w:styleId="WW8Num8z1">
    <w:name w:val="WW8Num8z1"/>
    <w:rsid w:val="0077757D"/>
  </w:style>
  <w:style w:type="character" w:customStyle="1" w:styleId="WW8Num8z2">
    <w:name w:val="WW8Num8z2"/>
    <w:rsid w:val="0077757D"/>
  </w:style>
  <w:style w:type="character" w:customStyle="1" w:styleId="WW8Num8z3">
    <w:name w:val="WW8Num8z3"/>
    <w:rsid w:val="0077757D"/>
  </w:style>
  <w:style w:type="character" w:customStyle="1" w:styleId="WW8Num8z4">
    <w:name w:val="WW8Num8z4"/>
    <w:rsid w:val="0077757D"/>
  </w:style>
  <w:style w:type="character" w:customStyle="1" w:styleId="WW8Num8z5">
    <w:name w:val="WW8Num8z5"/>
    <w:rsid w:val="0077757D"/>
  </w:style>
  <w:style w:type="character" w:customStyle="1" w:styleId="WW8Num8z6">
    <w:name w:val="WW8Num8z6"/>
    <w:rsid w:val="0077757D"/>
  </w:style>
  <w:style w:type="character" w:customStyle="1" w:styleId="WW8Num8z7">
    <w:name w:val="WW8Num8z7"/>
    <w:rsid w:val="0077757D"/>
  </w:style>
  <w:style w:type="character" w:customStyle="1" w:styleId="WW8Num8z8">
    <w:name w:val="WW8Num8z8"/>
    <w:rsid w:val="0077757D"/>
  </w:style>
  <w:style w:type="character" w:customStyle="1" w:styleId="WW8Num9z0">
    <w:name w:val="WW8Num9z0"/>
    <w:rsid w:val="0077757D"/>
  </w:style>
  <w:style w:type="character" w:customStyle="1" w:styleId="WW8Num9z1">
    <w:name w:val="WW8Num9z1"/>
    <w:rsid w:val="0077757D"/>
  </w:style>
  <w:style w:type="character" w:customStyle="1" w:styleId="WW8Num9z2">
    <w:name w:val="WW8Num9z2"/>
    <w:rsid w:val="0077757D"/>
  </w:style>
  <w:style w:type="character" w:customStyle="1" w:styleId="WW8Num9z3">
    <w:name w:val="WW8Num9z3"/>
    <w:rsid w:val="0077757D"/>
  </w:style>
  <w:style w:type="character" w:customStyle="1" w:styleId="WW8Num9z4">
    <w:name w:val="WW8Num9z4"/>
    <w:rsid w:val="0077757D"/>
  </w:style>
  <w:style w:type="character" w:customStyle="1" w:styleId="WW8Num9z5">
    <w:name w:val="WW8Num9z5"/>
    <w:rsid w:val="0077757D"/>
  </w:style>
  <w:style w:type="character" w:customStyle="1" w:styleId="WW8Num9z6">
    <w:name w:val="WW8Num9z6"/>
    <w:rsid w:val="0077757D"/>
  </w:style>
  <w:style w:type="character" w:customStyle="1" w:styleId="WW8Num9z7">
    <w:name w:val="WW8Num9z7"/>
    <w:rsid w:val="0077757D"/>
  </w:style>
  <w:style w:type="character" w:customStyle="1" w:styleId="WW8Num9z8">
    <w:name w:val="WW8Num9z8"/>
    <w:rsid w:val="0077757D"/>
  </w:style>
  <w:style w:type="character" w:customStyle="1" w:styleId="WW8Num10z0">
    <w:name w:val="WW8Num10z0"/>
    <w:rsid w:val="0077757D"/>
  </w:style>
  <w:style w:type="character" w:customStyle="1" w:styleId="WW8Num10z1">
    <w:name w:val="WW8Num10z1"/>
    <w:rsid w:val="0077757D"/>
  </w:style>
  <w:style w:type="character" w:customStyle="1" w:styleId="WW8Num10z2">
    <w:name w:val="WW8Num10z2"/>
    <w:rsid w:val="0077757D"/>
  </w:style>
  <w:style w:type="character" w:customStyle="1" w:styleId="WW8Num10z3">
    <w:name w:val="WW8Num10z3"/>
    <w:rsid w:val="0077757D"/>
  </w:style>
  <w:style w:type="character" w:customStyle="1" w:styleId="WW8Num10z4">
    <w:name w:val="WW8Num10z4"/>
    <w:rsid w:val="0077757D"/>
  </w:style>
  <w:style w:type="character" w:customStyle="1" w:styleId="WW8Num10z5">
    <w:name w:val="WW8Num10z5"/>
    <w:rsid w:val="0077757D"/>
  </w:style>
  <w:style w:type="character" w:customStyle="1" w:styleId="WW8Num10z6">
    <w:name w:val="WW8Num10z6"/>
    <w:rsid w:val="0077757D"/>
  </w:style>
  <w:style w:type="character" w:customStyle="1" w:styleId="WW8Num10z7">
    <w:name w:val="WW8Num10z7"/>
    <w:rsid w:val="0077757D"/>
  </w:style>
  <w:style w:type="character" w:customStyle="1" w:styleId="WW8Num10z8">
    <w:name w:val="WW8Num10z8"/>
    <w:rsid w:val="0077757D"/>
  </w:style>
  <w:style w:type="character" w:customStyle="1" w:styleId="WW8Num11z0">
    <w:name w:val="WW8Num11z0"/>
    <w:rsid w:val="0077757D"/>
  </w:style>
  <w:style w:type="character" w:customStyle="1" w:styleId="WW8Num11z2">
    <w:name w:val="WW8Num11z2"/>
    <w:rsid w:val="0077757D"/>
  </w:style>
  <w:style w:type="character" w:customStyle="1" w:styleId="WW8Num11z3">
    <w:name w:val="WW8Num11z3"/>
    <w:rsid w:val="0077757D"/>
  </w:style>
  <w:style w:type="character" w:customStyle="1" w:styleId="WW8Num11z4">
    <w:name w:val="WW8Num11z4"/>
    <w:rsid w:val="0077757D"/>
  </w:style>
  <w:style w:type="character" w:customStyle="1" w:styleId="WW8Num11z5">
    <w:name w:val="WW8Num11z5"/>
    <w:rsid w:val="0077757D"/>
  </w:style>
  <w:style w:type="character" w:customStyle="1" w:styleId="WW8Num11z6">
    <w:name w:val="WW8Num11z6"/>
    <w:rsid w:val="0077757D"/>
  </w:style>
  <w:style w:type="character" w:customStyle="1" w:styleId="WW8Num11z7">
    <w:name w:val="WW8Num11z7"/>
    <w:rsid w:val="0077757D"/>
  </w:style>
  <w:style w:type="character" w:customStyle="1" w:styleId="WW8Num11z8">
    <w:name w:val="WW8Num11z8"/>
    <w:rsid w:val="0077757D"/>
  </w:style>
  <w:style w:type="character" w:customStyle="1" w:styleId="WW8Num12z0">
    <w:name w:val="WW8Num12z0"/>
    <w:rsid w:val="0077757D"/>
  </w:style>
  <w:style w:type="character" w:customStyle="1" w:styleId="WW8Num12z1">
    <w:name w:val="WW8Num12z1"/>
    <w:rsid w:val="0077757D"/>
  </w:style>
  <w:style w:type="character" w:customStyle="1" w:styleId="WW8Num12z2">
    <w:name w:val="WW8Num12z2"/>
    <w:rsid w:val="0077757D"/>
  </w:style>
  <w:style w:type="character" w:customStyle="1" w:styleId="WW8Num12z3">
    <w:name w:val="WW8Num12z3"/>
    <w:rsid w:val="0077757D"/>
  </w:style>
  <w:style w:type="character" w:customStyle="1" w:styleId="WW8Num12z4">
    <w:name w:val="WW8Num12z4"/>
    <w:rsid w:val="0077757D"/>
  </w:style>
  <w:style w:type="character" w:customStyle="1" w:styleId="WW8Num12z5">
    <w:name w:val="WW8Num12z5"/>
    <w:rsid w:val="0077757D"/>
  </w:style>
  <w:style w:type="character" w:customStyle="1" w:styleId="WW8Num12z6">
    <w:name w:val="WW8Num12z6"/>
    <w:rsid w:val="0077757D"/>
  </w:style>
  <w:style w:type="character" w:customStyle="1" w:styleId="WW8Num12z7">
    <w:name w:val="WW8Num12z7"/>
    <w:rsid w:val="0077757D"/>
  </w:style>
  <w:style w:type="character" w:customStyle="1" w:styleId="WW8Num12z8">
    <w:name w:val="WW8Num12z8"/>
    <w:rsid w:val="0077757D"/>
  </w:style>
  <w:style w:type="character" w:customStyle="1" w:styleId="WW8Num13z0">
    <w:name w:val="WW8Num13z0"/>
    <w:rsid w:val="0077757D"/>
  </w:style>
  <w:style w:type="character" w:customStyle="1" w:styleId="WW8Num13z2">
    <w:name w:val="WW8Num13z2"/>
    <w:rsid w:val="0077757D"/>
  </w:style>
  <w:style w:type="character" w:customStyle="1" w:styleId="WW8Num13z3">
    <w:name w:val="WW8Num13z3"/>
    <w:rsid w:val="0077757D"/>
  </w:style>
  <w:style w:type="character" w:customStyle="1" w:styleId="WW8Num13z4">
    <w:name w:val="WW8Num13z4"/>
    <w:rsid w:val="0077757D"/>
  </w:style>
  <w:style w:type="character" w:customStyle="1" w:styleId="WW8Num13z5">
    <w:name w:val="WW8Num13z5"/>
    <w:rsid w:val="0077757D"/>
  </w:style>
  <w:style w:type="character" w:customStyle="1" w:styleId="WW8Num13z6">
    <w:name w:val="WW8Num13z6"/>
    <w:rsid w:val="0077757D"/>
  </w:style>
  <w:style w:type="character" w:customStyle="1" w:styleId="WW8Num13z7">
    <w:name w:val="WW8Num13z7"/>
    <w:rsid w:val="0077757D"/>
  </w:style>
  <w:style w:type="character" w:customStyle="1" w:styleId="WW8Num13z8">
    <w:name w:val="WW8Num13z8"/>
    <w:rsid w:val="0077757D"/>
  </w:style>
  <w:style w:type="character" w:customStyle="1" w:styleId="WW8Num14z0">
    <w:name w:val="WW8Num14z0"/>
    <w:rsid w:val="0077757D"/>
  </w:style>
  <w:style w:type="character" w:customStyle="1" w:styleId="WW8Num14z2">
    <w:name w:val="WW8Num14z2"/>
    <w:rsid w:val="0077757D"/>
  </w:style>
  <w:style w:type="character" w:customStyle="1" w:styleId="WW8Num14z3">
    <w:name w:val="WW8Num14z3"/>
    <w:rsid w:val="0077757D"/>
  </w:style>
  <w:style w:type="character" w:customStyle="1" w:styleId="WW8Num14z4">
    <w:name w:val="WW8Num14z4"/>
    <w:rsid w:val="0077757D"/>
  </w:style>
  <w:style w:type="character" w:customStyle="1" w:styleId="WW8Num14z5">
    <w:name w:val="WW8Num14z5"/>
    <w:rsid w:val="0077757D"/>
  </w:style>
  <w:style w:type="character" w:customStyle="1" w:styleId="WW8Num14z6">
    <w:name w:val="WW8Num14z6"/>
    <w:rsid w:val="0077757D"/>
  </w:style>
  <w:style w:type="character" w:customStyle="1" w:styleId="WW8Num14z7">
    <w:name w:val="WW8Num14z7"/>
    <w:rsid w:val="0077757D"/>
  </w:style>
  <w:style w:type="character" w:customStyle="1" w:styleId="WW8Num14z8">
    <w:name w:val="WW8Num14z8"/>
    <w:rsid w:val="0077757D"/>
  </w:style>
  <w:style w:type="character" w:customStyle="1" w:styleId="WW8Num15z0">
    <w:name w:val="WW8Num15z0"/>
    <w:rsid w:val="0077757D"/>
  </w:style>
  <w:style w:type="character" w:customStyle="1" w:styleId="WW8Num15z1">
    <w:name w:val="WW8Num15z1"/>
    <w:rsid w:val="0077757D"/>
  </w:style>
  <w:style w:type="character" w:customStyle="1" w:styleId="WW8Num15z2">
    <w:name w:val="WW8Num15z2"/>
    <w:rsid w:val="0077757D"/>
  </w:style>
  <w:style w:type="character" w:customStyle="1" w:styleId="WW8Num15z3">
    <w:name w:val="WW8Num15z3"/>
    <w:rsid w:val="0077757D"/>
  </w:style>
  <w:style w:type="character" w:customStyle="1" w:styleId="WW8Num15z4">
    <w:name w:val="WW8Num15z4"/>
    <w:rsid w:val="0077757D"/>
  </w:style>
  <w:style w:type="character" w:customStyle="1" w:styleId="WW8Num15z5">
    <w:name w:val="WW8Num15z5"/>
    <w:rsid w:val="0077757D"/>
  </w:style>
  <w:style w:type="character" w:customStyle="1" w:styleId="WW8Num15z6">
    <w:name w:val="WW8Num15z6"/>
    <w:rsid w:val="0077757D"/>
  </w:style>
  <w:style w:type="character" w:customStyle="1" w:styleId="WW8Num15z7">
    <w:name w:val="WW8Num15z7"/>
    <w:rsid w:val="0077757D"/>
  </w:style>
  <w:style w:type="character" w:customStyle="1" w:styleId="WW8Num15z8">
    <w:name w:val="WW8Num15z8"/>
    <w:rsid w:val="0077757D"/>
  </w:style>
  <w:style w:type="character" w:customStyle="1" w:styleId="WW8Num16z0">
    <w:name w:val="WW8Num16z0"/>
    <w:rsid w:val="0077757D"/>
  </w:style>
  <w:style w:type="character" w:customStyle="1" w:styleId="WW8Num16z2">
    <w:name w:val="WW8Num16z2"/>
    <w:rsid w:val="0077757D"/>
  </w:style>
  <w:style w:type="character" w:customStyle="1" w:styleId="WW8Num16z3">
    <w:name w:val="WW8Num16z3"/>
    <w:rsid w:val="0077757D"/>
  </w:style>
  <w:style w:type="character" w:customStyle="1" w:styleId="WW8Num16z4">
    <w:name w:val="WW8Num16z4"/>
    <w:rsid w:val="0077757D"/>
  </w:style>
  <w:style w:type="character" w:customStyle="1" w:styleId="WW8Num16z5">
    <w:name w:val="WW8Num16z5"/>
    <w:rsid w:val="0077757D"/>
  </w:style>
  <w:style w:type="character" w:customStyle="1" w:styleId="WW8Num16z6">
    <w:name w:val="WW8Num16z6"/>
    <w:rsid w:val="0077757D"/>
  </w:style>
  <w:style w:type="character" w:customStyle="1" w:styleId="WW8Num16z7">
    <w:name w:val="WW8Num16z7"/>
    <w:rsid w:val="0077757D"/>
  </w:style>
  <w:style w:type="character" w:customStyle="1" w:styleId="WW8Num16z8">
    <w:name w:val="WW8Num16z8"/>
    <w:rsid w:val="0077757D"/>
  </w:style>
  <w:style w:type="character" w:customStyle="1" w:styleId="WW8Num17z0">
    <w:name w:val="WW8Num17z0"/>
    <w:rsid w:val="0077757D"/>
  </w:style>
  <w:style w:type="character" w:customStyle="1" w:styleId="WW8Num17z1">
    <w:name w:val="WW8Num17z1"/>
    <w:rsid w:val="0077757D"/>
  </w:style>
  <w:style w:type="character" w:customStyle="1" w:styleId="WW8Num17z2">
    <w:name w:val="WW8Num17z2"/>
    <w:rsid w:val="0077757D"/>
  </w:style>
  <w:style w:type="character" w:customStyle="1" w:styleId="WW8Num17z3">
    <w:name w:val="WW8Num17z3"/>
    <w:rsid w:val="0077757D"/>
  </w:style>
  <w:style w:type="character" w:customStyle="1" w:styleId="WW8Num17z4">
    <w:name w:val="WW8Num17z4"/>
    <w:rsid w:val="0077757D"/>
  </w:style>
  <w:style w:type="character" w:customStyle="1" w:styleId="WW8Num17z5">
    <w:name w:val="WW8Num17z5"/>
    <w:rsid w:val="0077757D"/>
  </w:style>
  <w:style w:type="character" w:customStyle="1" w:styleId="WW8Num17z6">
    <w:name w:val="WW8Num17z6"/>
    <w:rsid w:val="0077757D"/>
  </w:style>
  <w:style w:type="character" w:customStyle="1" w:styleId="WW8Num17z7">
    <w:name w:val="WW8Num17z7"/>
    <w:rsid w:val="0077757D"/>
  </w:style>
  <w:style w:type="character" w:customStyle="1" w:styleId="WW8Num17z8">
    <w:name w:val="WW8Num17z8"/>
    <w:rsid w:val="0077757D"/>
  </w:style>
  <w:style w:type="character" w:customStyle="1" w:styleId="WW8Num18z0">
    <w:name w:val="WW8Num18z0"/>
    <w:rsid w:val="0077757D"/>
  </w:style>
  <w:style w:type="character" w:customStyle="1" w:styleId="WW8Num18z1">
    <w:name w:val="WW8Num18z1"/>
    <w:rsid w:val="0077757D"/>
  </w:style>
  <w:style w:type="character" w:customStyle="1" w:styleId="WW8Num18z2">
    <w:name w:val="WW8Num18z2"/>
    <w:rsid w:val="0077757D"/>
  </w:style>
  <w:style w:type="character" w:customStyle="1" w:styleId="WW8Num18z3">
    <w:name w:val="WW8Num18z3"/>
    <w:rsid w:val="0077757D"/>
  </w:style>
  <w:style w:type="character" w:customStyle="1" w:styleId="WW8Num18z4">
    <w:name w:val="WW8Num18z4"/>
    <w:rsid w:val="0077757D"/>
  </w:style>
  <w:style w:type="character" w:customStyle="1" w:styleId="WW8Num18z5">
    <w:name w:val="WW8Num18z5"/>
    <w:rsid w:val="0077757D"/>
  </w:style>
  <w:style w:type="character" w:customStyle="1" w:styleId="WW8Num18z6">
    <w:name w:val="WW8Num18z6"/>
    <w:rsid w:val="0077757D"/>
  </w:style>
  <w:style w:type="character" w:customStyle="1" w:styleId="WW8Num18z7">
    <w:name w:val="WW8Num18z7"/>
    <w:rsid w:val="0077757D"/>
  </w:style>
  <w:style w:type="character" w:customStyle="1" w:styleId="WW8Num18z8">
    <w:name w:val="WW8Num18z8"/>
    <w:rsid w:val="0077757D"/>
  </w:style>
  <w:style w:type="character" w:customStyle="1" w:styleId="WW8Num19z0">
    <w:name w:val="WW8Num19z0"/>
    <w:rsid w:val="0077757D"/>
  </w:style>
  <w:style w:type="character" w:customStyle="1" w:styleId="WW8Num19z1">
    <w:name w:val="WW8Num19z1"/>
    <w:rsid w:val="0077757D"/>
  </w:style>
  <w:style w:type="character" w:customStyle="1" w:styleId="WW8Num19z2">
    <w:name w:val="WW8Num19z2"/>
    <w:rsid w:val="0077757D"/>
  </w:style>
  <w:style w:type="character" w:customStyle="1" w:styleId="WW8Num19z3">
    <w:name w:val="WW8Num19z3"/>
    <w:rsid w:val="0077757D"/>
  </w:style>
  <w:style w:type="character" w:customStyle="1" w:styleId="WW8Num19z4">
    <w:name w:val="WW8Num19z4"/>
    <w:rsid w:val="0077757D"/>
  </w:style>
  <w:style w:type="character" w:customStyle="1" w:styleId="WW8Num19z5">
    <w:name w:val="WW8Num19z5"/>
    <w:rsid w:val="0077757D"/>
  </w:style>
  <w:style w:type="character" w:customStyle="1" w:styleId="WW8Num19z6">
    <w:name w:val="WW8Num19z6"/>
    <w:rsid w:val="0077757D"/>
  </w:style>
  <w:style w:type="character" w:customStyle="1" w:styleId="WW8Num19z7">
    <w:name w:val="WW8Num19z7"/>
    <w:rsid w:val="0077757D"/>
  </w:style>
  <w:style w:type="character" w:customStyle="1" w:styleId="WW8Num19z8">
    <w:name w:val="WW8Num19z8"/>
    <w:rsid w:val="0077757D"/>
  </w:style>
  <w:style w:type="character" w:customStyle="1" w:styleId="WW8Num20z0">
    <w:name w:val="WW8Num20z0"/>
    <w:rsid w:val="0077757D"/>
  </w:style>
  <w:style w:type="character" w:customStyle="1" w:styleId="WW8Num20z1">
    <w:name w:val="WW8Num20z1"/>
    <w:rsid w:val="0077757D"/>
  </w:style>
  <w:style w:type="character" w:customStyle="1" w:styleId="WW8Num20z2">
    <w:name w:val="WW8Num20z2"/>
    <w:rsid w:val="0077757D"/>
  </w:style>
  <w:style w:type="character" w:customStyle="1" w:styleId="WW8Num20z3">
    <w:name w:val="WW8Num20z3"/>
    <w:rsid w:val="0077757D"/>
  </w:style>
  <w:style w:type="character" w:customStyle="1" w:styleId="WW8Num20z4">
    <w:name w:val="WW8Num20z4"/>
    <w:rsid w:val="0077757D"/>
  </w:style>
  <w:style w:type="character" w:customStyle="1" w:styleId="WW8Num20z5">
    <w:name w:val="WW8Num20z5"/>
    <w:rsid w:val="0077757D"/>
  </w:style>
  <w:style w:type="character" w:customStyle="1" w:styleId="WW8Num20z6">
    <w:name w:val="WW8Num20z6"/>
    <w:rsid w:val="0077757D"/>
  </w:style>
  <w:style w:type="character" w:customStyle="1" w:styleId="WW8Num20z7">
    <w:name w:val="WW8Num20z7"/>
    <w:rsid w:val="0077757D"/>
  </w:style>
  <w:style w:type="character" w:customStyle="1" w:styleId="WW8Num20z8">
    <w:name w:val="WW8Num20z8"/>
    <w:rsid w:val="0077757D"/>
  </w:style>
  <w:style w:type="character" w:customStyle="1" w:styleId="WW8Num21z0">
    <w:name w:val="WW8Num21z0"/>
    <w:rsid w:val="0077757D"/>
  </w:style>
  <w:style w:type="character" w:customStyle="1" w:styleId="WW8Num21z2">
    <w:name w:val="WW8Num21z2"/>
    <w:rsid w:val="0077757D"/>
  </w:style>
  <w:style w:type="character" w:customStyle="1" w:styleId="WW8Num21z3">
    <w:name w:val="WW8Num21z3"/>
    <w:rsid w:val="0077757D"/>
  </w:style>
  <w:style w:type="character" w:customStyle="1" w:styleId="WW8Num21z4">
    <w:name w:val="WW8Num21z4"/>
    <w:rsid w:val="0077757D"/>
  </w:style>
  <w:style w:type="character" w:customStyle="1" w:styleId="WW8Num21z5">
    <w:name w:val="WW8Num21z5"/>
    <w:rsid w:val="0077757D"/>
  </w:style>
  <w:style w:type="character" w:customStyle="1" w:styleId="WW8Num21z6">
    <w:name w:val="WW8Num21z6"/>
    <w:rsid w:val="0077757D"/>
  </w:style>
  <w:style w:type="character" w:customStyle="1" w:styleId="WW8Num21z7">
    <w:name w:val="WW8Num21z7"/>
    <w:rsid w:val="0077757D"/>
  </w:style>
  <w:style w:type="character" w:customStyle="1" w:styleId="WW8Num21z8">
    <w:name w:val="WW8Num21z8"/>
    <w:rsid w:val="0077757D"/>
  </w:style>
  <w:style w:type="character" w:customStyle="1" w:styleId="WW8Num22z0">
    <w:name w:val="WW8Num22z0"/>
    <w:rsid w:val="0077757D"/>
  </w:style>
  <w:style w:type="character" w:customStyle="1" w:styleId="WW8Num22z1">
    <w:name w:val="WW8Num22z1"/>
    <w:rsid w:val="0077757D"/>
  </w:style>
  <w:style w:type="character" w:customStyle="1" w:styleId="WW8Num22z2">
    <w:name w:val="WW8Num22z2"/>
    <w:rsid w:val="0077757D"/>
  </w:style>
  <w:style w:type="character" w:customStyle="1" w:styleId="WW8Num22z3">
    <w:name w:val="WW8Num22z3"/>
    <w:rsid w:val="0077757D"/>
  </w:style>
  <w:style w:type="character" w:customStyle="1" w:styleId="WW8Num22z4">
    <w:name w:val="WW8Num22z4"/>
    <w:rsid w:val="0077757D"/>
  </w:style>
  <w:style w:type="character" w:customStyle="1" w:styleId="WW8Num22z5">
    <w:name w:val="WW8Num22z5"/>
    <w:rsid w:val="0077757D"/>
  </w:style>
  <w:style w:type="character" w:customStyle="1" w:styleId="WW8Num22z6">
    <w:name w:val="WW8Num22z6"/>
    <w:rsid w:val="0077757D"/>
  </w:style>
  <w:style w:type="character" w:customStyle="1" w:styleId="WW8Num22z7">
    <w:name w:val="WW8Num22z7"/>
    <w:rsid w:val="0077757D"/>
  </w:style>
  <w:style w:type="character" w:customStyle="1" w:styleId="WW8Num22z8">
    <w:name w:val="WW8Num22z8"/>
    <w:rsid w:val="0077757D"/>
  </w:style>
  <w:style w:type="character" w:customStyle="1" w:styleId="WW8Num23z0">
    <w:name w:val="WW8Num23z0"/>
    <w:rsid w:val="0077757D"/>
  </w:style>
  <w:style w:type="character" w:customStyle="1" w:styleId="WW8Num23z2">
    <w:name w:val="WW8Num23z2"/>
    <w:rsid w:val="0077757D"/>
  </w:style>
  <w:style w:type="character" w:customStyle="1" w:styleId="WW8Num23z3">
    <w:name w:val="WW8Num23z3"/>
    <w:rsid w:val="0077757D"/>
  </w:style>
  <w:style w:type="character" w:customStyle="1" w:styleId="WW8Num23z4">
    <w:name w:val="WW8Num23z4"/>
    <w:rsid w:val="0077757D"/>
  </w:style>
  <w:style w:type="character" w:customStyle="1" w:styleId="WW8Num23z5">
    <w:name w:val="WW8Num23z5"/>
    <w:rsid w:val="0077757D"/>
  </w:style>
  <w:style w:type="character" w:customStyle="1" w:styleId="WW8Num23z6">
    <w:name w:val="WW8Num23z6"/>
    <w:rsid w:val="0077757D"/>
  </w:style>
  <w:style w:type="character" w:customStyle="1" w:styleId="WW8Num23z7">
    <w:name w:val="WW8Num23z7"/>
    <w:rsid w:val="0077757D"/>
  </w:style>
  <w:style w:type="character" w:customStyle="1" w:styleId="WW8Num23z8">
    <w:name w:val="WW8Num23z8"/>
    <w:rsid w:val="0077757D"/>
  </w:style>
  <w:style w:type="character" w:customStyle="1" w:styleId="WW8Num24z0">
    <w:name w:val="WW8Num24z0"/>
    <w:rsid w:val="0077757D"/>
  </w:style>
  <w:style w:type="character" w:customStyle="1" w:styleId="WW8Num24z1">
    <w:name w:val="WW8Num24z1"/>
    <w:rsid w:val="0077757D"/>
  </w:style>
  <w:style w:type="character" w:customStyle="1" w:styleId="WW8Num24z2">
    <w:name w:val="WW8Num24z2"/>
    <w:rsid w:val="0077757D"/>
  </w:style>
  <w:style w:type="character" w:customStyle="1" w:styleId="WW8Num24z3">
    <w:name w:val="WW8Num24z3"/>
    <w:rsid w:val="0077757D"/>
  </w:style>
  <w:style w:type="character" w:customStyle="1" w:styleId="WW8Num24z4">
    <w:name w:val="WW8Num24z4"/>
    <w:rsid w:val="0077757D"/>
  </w:style>
  <w:style w:type="character" w:customStyle="1" w:styleId="WW8Num24z5">
    <w:name w:val="WW8Num24z5"/>
    <w:rsid w:val="0077757D"/>
  </w:style>
  <w:style w:type="character" w:customStyle="1" w:styleId="WW8Num24z6">
    <w:name w:val="WW8Num24z6"/>
    <w:rsid w:val="0077757D"/>
  </w:style>
  <w:style w:type="character" w:customStyle="1" w:styleId="WW8Num24z7">
    <w:name w:val="WW8Num24z7"/>
    <w:rsid w:val="0077757D"/>
  </w:style>
  <w:style w:type="character" w:customStyle="1" w:styleId="WW8Num24z8">
    <w:name w:val="WW8Num24z8"/>
    <w:rsid w:val="0077757D"/>
  </w:style>
  <w:style w:type="character" w:customStyle="1" w:styleId="WW8Num25z0">
    <w:name w:val="WW8Num25z0"/>
    <w:rsid w:val="0077757D"/>
  </w:style>
  <w:style w:type="character" w:customStyle="1" w:styleId="WW8Num26z0">
    <w:name w:val="WW8Num26z0"/>
    <w:rsid w:val="0077757D"/>
  </w:style>
  <w:style w:type="character" w:customStyle="1" w:styleId="WW8Num26z1">
    <w:name w:val="WW8Num26z1"/>
    <w:rsid w:val="0077757D"/>
  </w:style>
  <w:style w:type="character" w:customStyle="1" w:styleId="WW8Num26z2">
    <w:name w:val="WW8Num26z2"/>
    <w:rsid w:val="0077757D"/>
  </w:style>
  <w:style w:type="character" w:customStyle="1" w:styleId="WW8Num26z3">
    <w:name w:val="WW8Num26z3"/>
    <w:rsid w:val="0077757D"/>
  </w:style>
  <w:style w:type="character" w:customStyle="1" w:styleId="WW8Num26z4">
    <w:name w:val="WW8Num26z4"/>
    <w:rsid w:val="0077757D"/>
  </w:style>
  <w:style w:type="character" w:customStyle="1" w:styleId="WW8Num26z5">
    <w:name w:val="WW8Num26z5"/>
    <w:rsid w:val="0077757D"/>
  </w:style>
  <w:style w:type="character" w:customStyle="1" w:styleId="WW8Num26z6">
    <w:name w:val="WW8Num26z6"/>
    <w:rsid w:val="0077757D"/>
  </w:style>
  <w:style w:type="character" w:customStyle="1" w:styleId="WW8Num26z7">
    <w:name w:val="WW8Num26z7"/>
    <w:rsid w:val="0077757D"/>
  </w:style>
  <w:style w:type="character" w:customStyle="1" w:styleId="WW8Num26z8">
    <w:name w:val="WW8Num26z8"/>
    <w:rsid w:val="0077757D"/>
  </w:style>
  <w:style w:type="character" w:customStyle="1" w:styleId="12">
    <w:name w:val="Основной шрифт абзаца1"/>
    <w:rsid w:val="0077757D"/>
  </w:style>
  <w:style w:type="character" w:styleId="af">
    <w:name w:val="Hyperlink"/>
    <w:uiPriority w:val="99"/>
    <w:rsid w:val="0077757D"/>
    <w:rPr>
      <w:color w:val="0000FF"/>
      <w:u w:val="single"/>
    </w:rPr>
  </w:style>
  <w:style w:type="character" w:styleId="af0">
    <w:name w:val="FollowedHyperlink"/>
    <w:uiPriority w:val="99"/>
    <w:rsid w:val="0077757D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77757D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77757D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60">
    <w:name w:val="Указатель6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51">
    <w:name w:val="Указатель5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41">
    <w:name w:val="Указатель4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31">
    <w:name w:val="Указатель3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24">
    <w:name w:val="Указатель2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77757D"/>
    <w:pPr>
      <w:suppressLineNumbers/>
      <w:suppressAutoHyphens/>
      <w:spacing w:before="120" w:after="120"/>
    </w:pPr>
    <w:rPr>
      <w:rFonts w:eastAsia="Times New Roman" w:cs="Mangal"/>
      <w:i/>
      <w:iCs/>
      <w:lang w:eastAsia="zh-CN"/>
    </w:rPr>
  </w:style>
  <w:style w:type="paragraph" w:customStyle="1" w:styleId="14">
    <w:name w:val="Указатель1"/>
    <w:basedOn w:val="a"/>
    <w:rsid w:val="0077757D"/>
    <w:pPr>
      <w:suppressLineNumbers/>
      <w:suppressAutoHyphens/>
    </w:pPr>
    <w:rPr>
      <w:rFonts w:eastAsia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77757D"/>
    <w:pPr>
      <w:suppressAutoHyphens/>
      <w:jc w:val="center"/>
    </w:pPr>
    <w:rPr>
      <w:rFonts w:eastAsia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77757D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77757D"/>
    <w:pPr>
      <w:suppressAutoHyphens/>
      <w:spacing w:after="120" w:line="480" w:lineRule="auto"/>
    </w:pPr>
    <w:rPr>
      <w:rFonts w:eastAsia="Times New Roman"/>
      <w:sz w:val="20"/>
      <w:szCs w:val="20"/>
      <w:lang w:eastAsia="zh-CN"/>
    </w:rPr>
  </w:style>
  <w:style w:type="paragraph" w:customStyle="1" w:styleId="xl22">
    <w:name w:val="xl22"/>
    <w:basedOn w:val="a"/>
    <w:rsid w:val="0077757D"/>
    <w:pP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23">
    <w:name w:val="xl23"/>
    <w:basedOn w:val="a"/>
    <w:rsid w:val="0077757D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4">
    <w:name w:val="xl24"/>
    <w:basedOn w:val="a"/>
    <w:rsid w:val="0077757D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5">
    <w:name w:val="xl25"/>
    <w:basedOn w:val="a"/>
    <w:rsid w:val="0077757D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6">
    <w:name w:val="xl26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7">
    <w:name w:val="xl27"/>
    <w:basedOn w:val="a"/>
    <w:rsid w:val="0077757D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28">
    <w:name w:val="xl28"/>
    <w:basedOn w:val="a"/>
    <w:rsid w:val="0077757D"/>
    <w:pP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29">
    <w:name w:val="xl29"/>
    <w:basedOn w:val="a"/>
    <w:rsid w:val="0077757D"/>
    <w:pPr>
      <w:suppressAutoHyphens/>
      <w:spacing w:before="280" w:after="280"/>
    </w:pPr>
    <w:rPr>
      <w:rFonts w:eastAsia="Times New Roman"/>
      <w:b/>
      <w:bCs/>
      <w:sz w:val="22"/>
      <w:szCs w:val="22"/>
      <w:lang w:eastAsia="zh-CN"/>
    </w:rPr>
  </w:style>
  <w:style w:type="paragraph" w:customStyle="1" w:styleId="xl30">
    <w:name w:val="xl30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31">
    <w:name w:val="xl3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2">
    <w:name w:val="xl3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3">
    <w:name w:val="xl3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4">
    <w:name w:val="xl3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5">
    <w:name w:val="xl3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36">
    <w:name w:val="xl3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37">
    <w:name w:val="xl37"/>
    <w:basedOn w:val="a"/>
    <w:rsid w:val="0077757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38">
    <w:name w:val="xl38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39">
    <w:name w:val="xl39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0">
    <w:name w:val="xl40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1">
    <w:name w:val="xl41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2">
    <w:name w:val="xl4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43">
    <w:name w:val="xl43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4">
    <w:name w:val="xl4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5">
    <w:name w:val="xl4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46">
    <w:name w:val="xl46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7">
    <w:name w:val="xl47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48">
    <w:name w:val="xl48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49">
    <w:name w:val="xl49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0">
    <w:name w:val="xl5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1">
    <w:name w:val="xl51"/>
    <w:basedOn w:val="a"/>
    <w:rsid w:val="0077757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2">
    <w:name w:val="xl52"/>
    <w:basedOn w:val="a"/>
    <w:rsid w:val="0077757D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53">
    <w:name w:val="xl53"/>
    <w:basedOn w:val="a"/>
    <w:rsid w:val="0077757D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4">
    <w:name w:val="xl54"/>
    <w:basedOn w:val="a"/>
    <w:rsid w:val="0077757D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5">
    <w:name w:val="xl55"/>
    <w:basedOn w:val="a"/>
    <w:rsid w:val="0077757D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56">
    <w:name w:val="xl56"/>
    <w:basedOn w:val="a"/>
    <w:rsid w:val="0077757D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7">
    <w:name w:val="xl5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58">
    <w:name w:val="xl58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59">
    <w:name w:val="xl59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0">
    <w:name w:val="xl60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1">
    <w:name w:val="xl6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2">
    <w:name w:val="xl62"/>
    <w:basedOn w:val="a"/>
    <w:rsid w:val="0077757D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63">
    <w:name w:val="xl63"/>
    <w:basedOn w:val="a"/>
    <w:rsid w:val="0077757D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4">
    <w:name w:val="xl64"/>
    <w:basedOn w:val="a"/>
    <w:rsid w:val="0077757D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5">
    <w:name w:val="xl65"/>
    <w:basedOn w:val="a"/>
    <w:rsid w:val="0077757D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66">
    <w:name w:val="xl6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7">
    <w:name w:val="xl6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ConsNormal">
    <w:name w:val="ConsNormal"/>
    <w:uiPriority w:val="99"/>
    <w:rsid w:val="007775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77757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69">
    <w:name w:val="xl69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70">
    <w:name w:val="xl7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1">
    <w:name w:val="xl7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2">
    <w:name w:val="xl7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3">
    <w:name w:val="xl7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4">
    <w:name w:val="xl7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75">
    <w:name w:val="xl7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6">
    <w:name w:val="xl7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7">
    <w:name w:val="xl7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78">
    <w:name w:val="xl78"/>
    <w:basedOn w:val="a"/>
    <w:rsid w:val="0077757D"/>
    <w:pPr>
      <w:shd w:val="clear" w:color="auto" w:fill="FFFFFF"/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79">
    <w:name w:val="xl79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80">
    <w:name w:val="xl8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81">
    <w:name w:val="xl8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2">
    <w:name w:val="xl8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b/>
      <w:bCs/>
      <w:lang w:eastAsia="zh-CN"/>
    </w:rPr>
  </w:style>
  <w:style w:type="paragraph" w:customStyle="1" w:styleId="xl83">
    <w:name w:val="xl8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Times New Roman"/>
      <w:lang w:eastAsia="zh-CN"/>
    </w:rPr>
  </w:style>
  <w:style w:type="paragraph" w:customStyle="1" w:styleId="xl84">
    <w:name w:val="xl8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lang w:eastAsia="zh-CN"/>
    </w:rPr>
  </w:style>
  <w:style w:type="paragraph" w:customStyle="1" w:styleId="xl85">
    <w:name w:val="xl8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lang w:eastAsia="zh-CN"/>
    </w:rPr>
  </w:style>
  <w:style w:type="paragraph" w:customStyle="1" w:styleId="xl86">
    <w:name w:val="xl8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7">
    <w:name w:val="xl8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88">
    <w:name w:val="xl88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eastAsia="Times New Roman"/>
      <w:b/>
      <w:bCs/>
      <w:lang w:eastAsia="zh-CN"/>
    </w:rPr>
  </w:style>
  <w:style w:type="paragraph" w:customStyle="1" w:styleId="xl89">
    <w:name w:val="xl89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0">
    <w:name w:val="xl9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1">
    <w:name w:val="xl9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2">
    <w:name w:val="xl9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lang w:eastAsia="zh-CN"/>
    </w:rPr>
  </w:style>
  <w:style w:type="paragraph" w:customStyle="1" w:styleId="xl93">
    <w:name w:val="xl9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rFonts w:ascii="Arial" w:eastAsia="Times New Roman" w:hAnsi="Arial" w:cs="Arial"/>
      <w:b/>
      <w:bCs/>
      <w:lang w:eastAsia="zh-CN"/>
    </w:rPr>
  </w:style>
  <w:style w:type="paragraph" w:customStyle="1" w:styleId="xl94">
    <w:name w:val="xl9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b/>
      <w:bCs/>
      <w:lang w:eastAsia="zh-CN"/>
    </w:rPr>
  </w:style>
  <w:style w:type="paragraph" w:customStyle="1" w:styleId="xl95">
    <w:name w:val="xl9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ascii="Arial" w:eastAsia="Times New Roman" w:hAnsi="Arial" w:cs="Arial"/>
      <w:lang w:eastAsia="zh-CN"/>
    </w:rPr>
  </w:style>
  <w:style w:type="paragraph" w:customStyle="1" w:styleId="xl96">
    <w:name w:val="xl9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rFonts w:eastAsia="Times New Roman"/>
      <w:lang w:eastAsia="zh-CN"/>
    </w:rPr>
  </w:style>
  <w:style w:type="paragraph" w:customStyle="1" w:styleId="xl97">
    <w:name w:val="xl9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ascii="Arial" w:eastAsia="Times New Roman" w:hAnsi="Arial" w:cs="Arial"/>
      <w:b/>
      <w:bCs/>
      <w:lang w:eastAsia="zh-CN"/>
    </w:rPr>
  </w:style>
  <w:style w:type="paragraph" w:customStyle="1" w:styleId="xl98">
    <w:name w:val="xl98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99">
    <w:name w:val="xl99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0">
    <w:name w:val="xl100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1">
    <w:name w:val="xl101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2">
    <w:name w:val="xl102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3">
    <w:name w:val="xl103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4">
    <w:name w:val="xl104"/>
    <w:basedOn w:val="a"/>
    <w:rsid w:val="0077757D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5">
    <w:name w:val="xl105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06">
    <w:name w:val="xl10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7">
    <w:name w:val="xl107"/>
    <w:basedOn w:val="a"/>
    <w:rsid w:val="0077757D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8">
    <w:name w:val="xl108"/>
    <w:basedOn w:val="a"/>
    <w:rsid w:val="0077757D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09">
    <w:name w:val="xl109"/>
    <w:basedOn w:val="a"/>
    <w:rsid w:val="0077757D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0">
    <w:name w:val="xl110"/>
    <w:basedOn w:val="a"/>
    <w:rsid w:val="0077757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11">
    <w:name w:val="xl111"/>
    <w:basedOn w:val="a"/>
    <w:rsid w:val="0077757D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2">
    <w:name w:val="xl112"/>
    <w:basedOn w:val="a"/>
    <w:rsid w:val="0077757D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3">
    <w:name w:val="xl113"/>
    <w:basedOn w:val="a"/>
    <w:rsid w:val="0077757D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4">
    <w:name w:val="xl114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5">
    <w:name w:val="xl115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6">
    <w:name w:val="xl116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7">
    <w:name w:val="xl117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18">
    <w:name w:val="xl118"/>
    <w:basedOn w:val="a"/>
    <w:rsid w:val="007775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19">
    <w:name w:val="xl119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</w:pPr>
    <w:rPr>
      <w:rFonts w:eastAsia="Times New Roman"/>
      <w:lang w:eastAsia="zh-CN"/>
    </w:rPr>
  </w:style>
  <w:style w:type="paragraph" w:customStyle="1" w:styleId="xl120">
    <w:name w:val="xl120"/>
    <w:basedOn w:val="a"/>
    <w:rsid w:val="0077757D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1">
    <w:name w:val="xl121"/>
    <w:basedOn w:val="a"/>
    <w:rsid w:val="0077757D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2">
    <w:name w:val="xl122"/>
    <w:basedOn w:val="a"/>
    <w:rsid w:val="0077757D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3">
    <w:name w:val="xl123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4">
    <w:name w:val="xl124"/>
    <w:basedOn w:val="a"/>
    <w:rsid w:val="0077757D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5">
    <w:name w:val="xl125"/>
    <w:basedOn w:val="a"/>
    <w:rsid w:val="0077757D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6">
    <w:name w:val="xl126"/>
    <w:basedOn w:val="a"/>
    <w:rsid w:val="0077757D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27">
    <w:name w:val="xl127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28">
    <w:name w:val="xl128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font5">
    <w:name w:val="font5"/>
    <w:basedOn w:val="a"/>
    <w:rsid w:val="0077757D"/>
    <w:pPr>
      <w:suppressAutoHyphens/>
      <w:spacing w:before="280" w:after="280"/>
    </w:pPr>
    <w:rPr>
      <w:rFonts w:eastAsia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77757D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7">
    <w:name w:val="font7"/>
    <w:basedOn w:val="a"/>
    <w:rsid w:val="0077757D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8">
    <w:name w:val="font8"/>
    <w:basedOn w:val="a"/>
    <w:rsid w:val="0077757D"/>
    <w:pPr>
      <w:suppressAutoHyphens/>
      <w:spacing w:before="280" w:after="280"/>
    </w:pPr>
    <w:rPr>
      <w:rFonts w:eastAsia="Times New Roman"/>
      <w:color w:val="000000"/>
      <w:lang w:eastAsia="zh-CN"/>
    </w:rPr>
  </w:style>
  <w:style w:type="paragraph" w:customStyle="1" w:styleId="font9">
    <w:name w:val="font9"/>
    <w:basedOn w:val="a"/>
    <w:rsid w:val="0077757D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77757D"/>
    <w:pPr>
      <w:suppressAutoHyphens/>
      <w:spacing w:before="280" w:after="280"/>
    </w:pPr>
    <w:rPr>
      <w:rFonts w:eastAsia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77757D"/>
    <w:pPr>
      <w:suppressAutoHyphens/>
      <w:spacing w:before="280" w:after="280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0">
    <w:name w:val="xl130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1">
    <w:name w:val="xl131"/>
    <w:basedOn w:val="a"/>
    <w:rsid w:val="0077757D"/>
    <w:pP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lang w:eastAsia="zh-CN"/>
    </w:rPr>
  </w:style>
  <w:style w:type="paragraph" w:customStyle="1" w:styleId="xl132">
    <w:name w:val="xl132"/>
    <w:basedOn w:val="a"/>
    <w:rsid w:val="0077757D"/>
    <w:pPr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3">
    <w:name w:val="xl133"/>
    <w:basedOn w:val="a"/>
    <w:rsid w:val="0077757D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b/>
      <w:bCs/>
      <w:sz w:val="22"/>
      <w:szCs w:val="22"/>
      <w:lang w:eastAsia="zh-CN"/>
    </w:rPr>
  </w:style>
  <w:style w:type="paragraph" w:customStyle="1" w:styleId="xl134">
    <w:name w:val="xl134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xl135">
    <w:name w:val="xl135"/>
    <w:basedOn w:val="a"/>
    <w:rsid w:val="0077757D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/>
      <w:jc w:val="center"/>
    </w:pPr>
    <w:rPr>
      <w:rFonts w:eastAsia="Times New Roman"/>
      <w:lang w:eastAsia="zh-CN"/>
    </w:rPr>
  </w:style>
  <w:style w:type="paragraph" w:customStyle="1" w:styleId="af6">
    <w:name w:val="Содержимое таблицы"/>
    <w:basedOn w:val="a"/>
    <w:rsid w:val="0077757D"/>
    <w:pPr>
      <w:suppressLineNumbers/>
      <w:suppressAutoHyphens/>
    </w:pPr>
    <w:rPr>
      <w:rFonts w:eastAsia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77757D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77757D"/>
    <w:pPr>
      <w:suppressAutoHyphens/>
      <w:ind w:firstLine="709"/>
      <w:jc w:val="both"/>
    </w:pPr>
    <w:rPr>
      <w:rFonts w:ascii="Arial" w:eastAsia="Times New Roman" w:hAnsi="Arial" w:cs="Arial"/>
      <w:lang w:eastAsia="zh-CN"/>
    </w:rPr>
  </w:style>
  <w:style w:type="paragraph" w:customStyle="1" w:styleId="font12">
    <w:name w:val="font12"/>
    <w:basedOn w:val="a"/>
    <w:rsid w:val="0077757D"/>
    <w:pPr>
      <w:spacing w:before="280" w:after="280"/>
    </w:pPr>
    <w:rPr>
      <w:rFonts w:eastAsia="Times New Roman"/>
      <w:color w:val="000000"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77757D"/>
  </w:style>
  <w:style w:type="numbering" w:customStyle="1" w:styleId="25">
    <w:name w:val="Нет списка2"/>
    <w:next w:val="a2"/>
    <w:uiPriority w:val="99"/>
    <w:semiHidden/>
    <w:unhideWhenUsed/>
    <w:rsid w:val="0077757D"/>
  </w:style>
  <w:style w:type="paragraph" w:customStyle="1" w:styleId="xl136">
    <w:name w:val="xl136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eastAsia="Times New Roman" w:hAnsi="Arial" w:cs="Arial"/>
    </w:rPr>
  </w:style>
  <w:style w:type="paragraph" w:customStyle="1" w:styleId="xl137">
    <w:name w:val="xl137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8">
    <w:name w:val="xl138"/>
    <w:basedOn w:val="a"/>
    <w:rsid w:val="007775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39">
    <w:name w:val="xl139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0">
    <w:name w:val="xl140"/>
    <w:basedOn w:val="a"/>
    <w:rsid w:val="00777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paragraph" w:customStyle="1" w:styleId="xl141">
    <w:name w:val="xl141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</w:rPr>
  </w:style>
  <w:style w:type="numbering" w:customStyle="1" w:styleId="32">
    <w:name w:val="Нет списка3"/>
    <w:next w:val="a2"/>
    <w:uiPriority w:val="99"/>
    <w:semiHidden/>
    <w:unhideWhenUsed/>
    <w:rsid w:val="0077757D"/>
  </w:style>
  <w:style w:type="numbering" w:customStyle="1" w:styleId="42">
    <w:name w:val="Нет списка4"/>
    <w:next w:val="a2"/>
    <w:uiPriority w:val="99"/>
    <w:semiHidden/>
    <w:unhideWhenUsed/>
    <w:rsid w:val="0077757D"/>
  </w:style>
  <w:style w:type="numbering" w:customStyle="1" w:styleId="52">
    <w:name w:val="Нет списка5"/>
    <w:next w:val="a2"/>
    <w:uiPriority w:val="99"/>
    <w:semiHidden/>
    <w:unhideWhenUsed/>
    <w:rsid w:val="0077757D"/>
  </w:style>
  <w:style w:type="paragraph" w:customStyle="1" w:styleId="xl142">
    <w:name w:val="xl142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43">
    <w:name w:val="xl143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4">
    <w:name w:val="xl144"/>
    <w:basedOn w:val="a"/>
    <w:rsid w:val="007775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45">
    <w:name w:val="xl14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6">
    <w:name w:val="xl146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7">
    <w:name w:val="xl147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16"/>
      <w:szCs w:val="16"/>
    </w:rPr>
  </w:style>
  <w:style w:type="paragraph" w:customStyle="1" w:styleId="xl148">
    <w:name w:val="xl148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49">
    <w:name w:val="xl149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1">
    <w:name w:val="xl151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52">
    <w:name w:val="xl152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53">
    <w:name w:val="xl153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4">
    <w:name w:val="xl154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55">
    <w:name w:val="xl15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56">
    <w:name w:val="xl156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8">
    <w:name w:val="xl158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60">
    <w:name w:val="xl160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161">
    <w:name w:val="xl161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65">
    <w:name w:val="xl16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66">
    <w:name w:val="xl166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67">
    <w:name w:val="xl167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8">
    <w:name w:val="xl168"/>
    <w:basedOn w:val="a"/>
    <w:rsid w:val="0077757D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69">
    <w:name w:val="xl169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70">
    <w:name w:val="xl170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1">
    <w:name w:val="xl171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2">
    <w:name w:val="xl172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3">
    <w:name w:val="xl173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4">
    <w:name w:val="xl174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75">
    <w:name w:val="xl17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76">
    <w:name w:val="xl176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77">
    <w:name w:val="xl177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8">
    <w:name w:val="xl178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79">
    <w:name w:val="xl179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0">
    <w:name w:val="xl180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81">
    <w:name w:val="xl181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182">
    <w:name w:val="xl182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3">
    <w:name w:val="xl183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16"/>
      <w:szCs w:val="16"/>
    </w:rPr>
  </w:style>
  <w:style w:type="paragraph" w:customStyle="1" w:styleId="xl184">
    <w:name w:val="xl184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85">
    <w:name w:val="xl185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b/>
      <w:bCs/>
      <w:sz w:val="18"/>
      <w:szCs w:val="18"/>
    </w:rPr>
  </w:style>
  <w:style w:type="paragraph" w:customStyle="1" w:styleId="xl186">
    <w:name w:val="xl186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7">
    <w:name w:val="xl187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88">
    <w:name w:val="xl188"/>
    <w:basedOn w:val="a"/>
    <w:rsid w:val="0077757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89">
    <w:name w:val="xl189"/>
    <w:basedOn w:val="a"/>
    <w:rsid w:val="007775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0">
    <w:name w:val="xl190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numbering" w:customStyle="1" w:styleId="61">
    <w:name w:val="Нет списка6"/>
    <w:next w:val="a2"/>
    <w:uiPriority w:val="99"/>
    <w:semiHidden/>
    <w:unhideWhenUsed/>
    <w:rsid w:val="0077757D"/>
  </w:style>
  <w:style w:type="paragraph" w:customStyle="1" w:styleId="xl191">
    <w:name w:val="xl191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7">
    <w:name w:val="Нет списка7"/>
    <w:next w:val="a2"/>
    <w:uiPriority w:val="99"/>
    <w:semiHidden/>
    <w:unhideWhenUsed/>
    <w:rsid w:val="0077757D"/>
  </w:style>
  <w:style w:type="paragraph" w:customStyle="1" w:styleId="xl192">
    <w:name w:val="xl192"/>
    <w:basedOn w:val="a"/>
    <w:rsid w:val="0077757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193">
    <w:name w:val="xl193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4">
    <w:name w:val="xl194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5">
    <w:name w:val="xl195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96">
    <w:name w:val="xl196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97">
    <w:name w:val="xl197"/>
    <w:basedOn w:val="a"/>
    <w:rsid w:val="007775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198">
    <w:name w:val="xl198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199">
    <w:name w:val="xl199"/>
    <w:basedOn w:val="a"/>
    <w:rsid w:val="00777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200">
    <w:name w:val="xl200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201">
    <w:name w:val="xl201"/>
    <w:basedOn w:val="a"/>
    <w:rsid w:val="007775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character" w:styleId="af8">
    <w:name w:val="Strong"/>
    <w:uiPriority w:val="22"/>
    <w:qFormat/>
    <w:rsid w:val="0077757D"/>
    <w:rPr>
      <w:b/>
      <w:bCs/>
    </w:rPr>
  </w:style>
  <w:style w:type="character" w:styleId="af9">
    <w:name w:val="Intense Emphasis"/>
    <w:uiPriority w:val="21"/>
    <w:qFormat/>
    <w:rsid w:val="0077757D"/>
    <w:rPr>
      <w:i/>
      <w:iCs/>
      <w:color w:val="5B9BD5"/>
    </w:rPr>
  </w:style>
  <w:style w:type="character" w:styleId="afa">
    <w:name w:val="Subtle Emphasis"/>
    <w:uiPriority w:val="19"/>
    <w:qFormat/>
    <w:rsid w:val="0077757D"/>
    <w:rPr>
      <w:i/>
      <w:iCs/>
      <w:color w:val="404040"/>
    </w:rPr>
  </w:style>
  <w:style w:type="character" w:styleId="afb">
    <w:name w:val="Subtle Reference"/>
    <w:uiPriority w:val="31"/>
    <w:qFormat/>
    <w:rsid w:val="0077757D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777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141</Pages>
  <Words>18485</Words>
  <Characters>105370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1</cp:revision>
  <dcterms:created xsi:type="dcterms:W3CDTF">2026-01-19T07:00:00Z</dcterms:created>
  <dcterms:modified xsi:type="dcterms:W3CDTF">2026-01-19T07:07:00Z</dcterms:modified>
</cp:coreProperties>
</file>